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69C69" w14:textId="77777777" w:rsidR="00F51A83" w:rsidRDefault="002C0A2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C128A0E" wp14:editId="2E470EDB">
                <wp:simplePos x="0" y="0"/>
                <wp:positionH relativeFrom="column">
                  <wp:posOffset>4046855</wp:posOffset>
                </wp:positionH>
                <wp:positionV relativeFrom="paragraph">
                  <wp:posOffset>-356870</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8E619A" w14:textId="77777777"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18.65pt;margin-top:-28.1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" stroked="f">
                <v:textbox>
                  <w:txbxContent>
                    <w:p w:rsidR="00F51A83" w:rsidRDefault="00F51A83">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387B0CEF" w14:textId="77777777" w:rsidR="00F51A83" w:rsidRDefault="002C0A25">
      <w:pPr>
        <w:pStyle w:val="FicheTitre"/>
        <w:rPr>
          <w:rFonts w:cs="Arial Narrow"/>
          <w:b w:val="0"/>
          <w:bCs/>
          <w:spacing w:val="50"/>
          <w:szCs w:val="17"/>
        </w:rPr>
        <w:sectPr w:rsidR="00F51A83">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711C43E" wp14:editId="7FA272CF">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F51A83" w14:paraId="3AE83FCB" w14:textId="77777777">
        <w:tc>
          <w:tcPr>
            <w:tcW w:w="9039" w:type="dxa"/>
            <w:shd w:val="clear" w:color="auto" w:fill="465F9D"/>
          </w:tcPr>
          <w:p w14:paraId="63AC0DC8" w14:textId="77777777" w:rsidR="00F51A83" w:rsidRDefault="00F51A83">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5A99A425" w14:textId="77777777" w:rsidR="00F51A83" w:rsidRDefault="00F51A83">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533B0E42" w14:textId="77777777" w:rsidR="00F51A83" w:rsidRDefault="00F51A83">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B9EEC9F" w14:textId="77777777" w:rsidR="00F51A83" w:rsidRDefault="00F51A8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AE412C7" w14:textId="77777777" w:rsidR="00F51A83" w:rsidRDefault="00F51A83">
      <w:pPr>
        <w:jc w:val="both"/>
        <w:rPr>
          <w:rFonts w:ascii="Arial" w:hAnsi="Arial" w:cs="Arial"/>
        </w:rPr>
      </w:pPr>
    </w:p>
    <w:p w14:paraId="1AB159CD" w14:textId="77777777" w:rsidR="00F51A83" w:rsidRDefault="00F51A8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0CECA8B" w14:textId="77777777" w:rsidR="00F51A83" w:rsidRDefault="00F51A8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383CEB65" w14:textId="77777777" w:rsidR="00F51A83" w:rsidRDefault="00F51A83">
      <w:pPr>
        <w:rPr>
          <w:rFonts w:ascii="Marianne" w:hAnsi="Marianne"/>
        </w:rPr>
      </w:pPr>
    </w:p>
    <w:p w14:paraId="141F64AD" w14:textId="77777777" w:rsidR="00F51A83" w:rsidRDefault="00F51A8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1365F24E" w14:textId="77777777" w:rsidR="00F51A83" w:rsidRDefault="00F51A83">
      <w:pPr>
        <w:rPr>
          <w:rFonts w:ascii="Marianne" w:hAnsi="Marianne"/>
        </w:rPr>
      </w:pPr>
    </w:p>
    <w:p w14:paraId="490D4951" w14:textId="77777777" w:rsidR="00F51A83" w:rsidRDefault="00F51A8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DC27DFF" w14:textId="77777777" w:rsidR="00F51A83" w:rsidRDefault="00F51A83">
      <w:pPr>
        <w:jc w:val="both"/>
        <w:rPr>
          <w:rFonts w:ascii="Marianne" w:hAnsi="Marianne" w:cs="Arial"/>
          <w:i/>
          <w:iCs/>
        </w:rPr>
      </w:pPr>
    </w:p>
    <w:p w14:paraId="496863BF" w14:textId="77777777" w:rsidR="00F51A83" w:rsidRDefault="00F51A83">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4C7747F" w14:textId="77777777" w:rsidR="00F51A83" w:rsidRDefault="00F51A83">
      <w:pPr>
        <w:jc w:val="both"/>
        <w:rPr>
          <w:rFonts w:ascii="Marianne" w:hAnsi="Marianne" w:cs="Arial"/>
          <w:i/>
          <w:sz w:val="18"/>
          <w:szCs w:val="18"/>
        </w:rPr>
      </w:pPr>
    </w:p>
    <w:p w14:paraId="32CD0B5F" w14:textId="77777777" w:rsidR="00F51A83" w:rsidRDefault="00F51A83">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51A83" w14:paraId="718B984A" w14:textId="77777777">
        <w:tc>
          <w:tcPr>
            <w:tcW w:w="9710" w:type="dxa"/>
            <w:shd w:val="clear" w:color="auto" w:fill="465F9D"/>
          </w:tcPr>
          <w:p w14:paraId="7F3A102D" w14:textId="77777777" w:rsidR="00F51A83" w:rsidRDefault="00F51A8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135E3829"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CNRS Délégation Régionale Hauts-de-France,</w:t>
      </w:r>
    </w:p>
    <w:p w14:paraId="209D3851"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43 avenue Le Corbusier</w:t>
      </w:r>
    </w:p>
    <w:p w14:paraId="4A86307A" w14:textId="77777777" w:rsidR="006A13A6" w:rsidRPr="006A13A6"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BP30123</w:t>
      </w:r>
    </w:p>
    <w:p w14:paraId="18FE82E0" w14:textId="77777777" w:rsidR="00F51A83" w:rsidRDefault="006A13A6" w:rsidP="00F96C91">
      <w:pPr>
        <w:pStyle w:val="Standard"/>
        <w:jc w:val="center"/>
        <w:rPr>
          <w:rFonts w:ascii="Marianne" w:eastAsia="Times New Roman" w:hAnsi="Marianne" w:cs="Arial"/>
          <w:kern w:val="0"/>
          <w:szCs w:val="20"/>
          <w:lang w:eastAsia="zh-CN" w:bidi="ar-SA"/>
        </w:rPr>
      </w:pPr>
      <w:r w:rsidRPr="006A13A6">
        <w:rPr>
          <w:rFonts w:ascii="Marianne" w:eastAsia="Times New Roman" w:hAnsi="Marianne" w:cs="Arial"/>
          <w:kern w:val="0"/>
          <w:szCs w:val="20"/>
          <w:lang w:eastAsia="zh-CN" w:bidi="ar-SA"/>
        </w:rPr>
        <w:t>59001 Lille Cedex</w:t>
      </w:r>
    </w:p>
    <w:p w14:paraId="76EF9AF2" w14:textId="77777777" w:rsidR="00F96C91" w:rsidRPr="00F96C91" w:rsidRDefault="00F96C91" w:rsidP="00F96C91">
      <w:pPr>
        <w:pStyle w:val="En-tte"/>
        <w:jc w:val="center"/>
        <w:rPr>
          <w:rFonts w:ascii="Marianne" w:hAnsi="Marianne" w:cs="Arial"/>
        </w:rPr>
      </w:pPr>
      <w:r w:rsidRPr="00F96C91">
        <w:rPr>
          <w:rFonts w:ascii="Marianne" w:hAnsi="Marianne" w:cs="Arial"/>
        </w:rPr>
        <w:t>Tél. : 0320125800</w:t>
      </w:r>
    </w:p>
    <w:p w14:paraId="6118325E" w14:textId="77777777" w:rsidR="00F96C91" w:rsidRPr="00F96C91" w:rsidRDefault="00F96C91" w:rsidP="00F96C91">
      <w:pPr>
        <w:pStyle w:val="En-tte"/>
        <w:jc w:val="center"/>
        <w:rPr>
          <w:rFonts w:ascii="Marianne" w:hAnsi="Marianne" w:cs="Arial"/>
        </w:rPr>
      </w:pPr>
      <w:r w:rsidRPr="00F96C91">
        <w:rPr>
          <w:rFonts w:ascii="Marianne" w:hAnsi="Marianne" w:cs="Arial"/>
        </w:rPr>
        <w:t>Courriel : dr18.liste.poleachats@cnrs.fr</w:t>
      </w:r>
    </w:p>
    <w:p w14:paraId="7851351C" w14:textId="77777777" w:rsidR="00F51A83" w:rsidRDefault="00F51A8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720679F0" w14:textId="77777777">
        <w:tc>
          <w:tcPr>
            <w:tcW w:w="9852" w:type="dxa"/>
            <w:shd w:val="clear" w:color="auto" w:fill="465F9D"/>
          </w:tcPr>
          <w:p w14:paraId="5E6F61C4" w14:textId="77777777" w:rsidR="00F51A83" w:rsidRDefault="00F51A8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D80CEF1" w14:textId="77777777" w:rsidR="00F51A83" w:rsidRDefault="00F51A83">
      <w:pPr>
        <w:pStyle w:val="fcase1ertab"/>
        <w:tabs>
          <w:tab w:val="clear" w:pos="426"/>
          <w:tab w:val="left" w:pos="0"/>
        </w:tabs>
        <w:spacing w:before="120"/>
        <w:ind w:left="0" w:firstLine="0"/>
        <w:rPr>
          <w:rFonts w:ascii="Marianne" w:hAnsi="Marianne" w:cs="Arial"/>
          <w:i/>
          <w:sz w:val="16"/>
          <w:szCs w:val="16"/>
        </w:rPr>
      </w:pPr>
    </w:p>
    <w:p w14:paraId="2D7ACD48" w14:textId="6571F4F8" w:rsidR="00681A7E" w:rsidRDefault="00681A7E">
      <w:pPr>
        <w:pStyle w:val="fcase1ertab"/>
        <w:tabs>
          <w:tab w:val="clear" w:pos="426"/>
          <w:tab w:val="left" w:pos="0"/>
        </w:tabs>
        <w:spacing w:before="120"/>
        <w:ind w:left="0" w:firstLine="0"/>
        <w:rPr>
          <w:rFonts w:ascii="Marianne" w:hAnsi="Marianne" w:cs="Arial"/>
        </w:rPr>
      </w:pPr>
      <w:r>
        <w:rPr>
          <w:rFonts w:ascii="Marianne" w:hAnsi="Marianne" w:cs="Arial"/>
        </w:rPr>
        <w:t>202522101540 : Acquisition d’un diffractomètre aux électrons (3DED)</w:t>
      </w:r>
    </w:p>
    <w:p w14:paraId="171D2C2E" w14:textId="77777777" w:rsidR="009F2515" w:rsidRDefault="009F2515">
      <w:pPr>
        <w:pStyle w:val="fcase1ertab"/>
        <w:tabs>
          <w:tab w:val="clear" w:pos="426"/>
          <w:tab w:val="left" w:pos="0"/>
        </w:tabs>
        <w:spacing w:before="120"/>
        <w:ind w:left="0" w:firstLine="0"/>
        <w:rPr>
          <w:rFonts w:ascii="Marianne" w:hAnsi="Marianne" w:cs="Arial"/>
          <w:bCs/>
          <w:sz w:val="16"/>
          <w:szCs w:val="16"/>
        </w:rPr>
      </w:pPr>
    </w:p>
    <w:p w14:paraId="4BF326B1" w14:textId="77777777" w:rsidR="00D91772" w:rsidRDefault="00D91772">
      <w:pPr>
        <w:pStyle w:val="fcase1ertab"/>
        <w:tabs>
          <w:tab w:val="clear" w:pos="426"/>
          <w:tab w:val="left" w:pos="0"/>
        </w:tabs>
        <w:spacing w:before="120"/>
        <w:ind w:left="0" w:firstLine="0"/>
        <w:rPr>
          <w:rFonts w:ascii="Marianne" w:hAnsi="Marianne" w:cs="Arial"/>
          <w:bCs/>
          <w:sz w:val="16"/>
          <w:szCs w:val="16"/>
        </w:rPr>
      </w:pPr>
    </w:p>
    <w:p w14:paraId="4E8B98C7" w14:textId="77777777" w:rsidR="00D91772" w:rsidRDefault="00D91772">
      <w:pPr>
        <w:pStyle w:val="fcase1ertab"/>
        <w:tabs>
          <w:tab w:val="clear" w:pos="426"/>
          <w:tab w:val="left" w:pos="0"/>
        </w:tabs>
        <w:spacing w:before="120"/>
        <w:ind w:left="0" w:firstLine="0"/>
        <w:rPr>
          <w:rFonts w:ascii="Marianne" w:hAnsi="Marianne" w:cs="Arial"/>
          <w:bCs/>
          <w:sz w:val="16"/>
          <w:szCs w:val="16"/>
        </w:rPr>
      </w:pPr>
    </w:p>
    <w:p w14:paraId="71CD1F71" w14:textId="77777777" w:rsidR="00D91772" w:rsidRDefault="00D91772">
      <w:pPr>
        <w:pStyle w:val="fcase1ertab"/>
        <w:tabs>
          <w:tab w:val="clear" w:pos="426"/>
          <w:tab w:val="left" w:pos="0"/>
        </w:tabs>
        <w:spacing w:before="120"/>
        <w:ind w:left="0" w:firstLine="0"/>
        <w:rPr>
          <w:rFonts w:ascii="Marianne" w:hAnsi="Marianne" w:cs="Arial"/>
          <w:bCs/>
          <w:sz w:val="16"/>
          <w:szCs w:val="16"/>
        </w:rPr>
      </w:pPr>
    </w:p>
    <w:p w14:paraId="525ACE2F" w14:textId="77777777" w:rsidR="00D91772" w:rsidRDefault="00D9177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5C25F29E" w14:textId="77777777">
        <w:tc>
          <w:tcPr>
            <w:tcW w:w="9852" w:type="dxa"/>
            <w:shd w:val="clear" w:color="auto" w:fill="465F9D"/>
          </w:tcPr>
          <w:p w14:paraId="55348D84" w14:textId="77777777" w:rsidR="00F51A83" w:rsidRDefault="00F51A83">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36D9864B" w14:textId="77777777" w:rsidR="00F51A83" w:rsidRDefault="00F51A83">
      <w:pPr>
        <w:pStyle w:val="Titre9"/>
        <w:numPr>
          <w:ilvl w:val="0"/>
          <w:numId w:val="0"/>
        </w:numPr>
        <w:rPr>
          <w:rFonts w:ascii="Marianne" w:hAnsi="Marianne"/>
          <w:i w:val="0"/>
          <w:sz w:val="20"/>
        </w:rPr>
      </w:pPr>
    </w:p>
    <w:p w14:paraId="5201BE7E" w14:textId="77777777" w:rsidR="00F51A83" w:rsidRDefault="00F51A8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27F5BA0C" w14:textId="77777777" w:rsidR="00F51A83" w:rsidRDefault="00F51A83">
      <w:pPr>
        <w:pStyle w:val="Titre9"/>
        <w:tabs>
          <w:tab w:val="num" w:pos="0"/>
        </w:tabs>
        <w:ind w:left="0"/>
        <w:jc w:val="both"/>
        <w:rPr>
          <w:rFonts w:ascii="Marianne" w:hAnsi="Marianne"/>
          <w:i w:val="0"/>
          <w:iCs w:val="0"/>
          <w:sz w:val="20"/>
          <w:szCs w:val="20"/>
        </w:rPr>
      </w:pPr>
    </w:p>
    <w:p w14:paraId="18EF22C6" w14:textId="77777777" w:rsidR="00F51A83" w:rsidRDefault="00F51A8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915B330" w14:textId="77777777" w:rsidR="00F51A83" w:rsidRDefault="00F51A83">
      <w:pPr>
        <w:jc w:val="both"/>
        <w:rPr>
          <w:rFonts w:ascii="Marianne" w:hAnsi="Marianne" w:cs="Arial"/>
          <w:b/>
          <w:bCs/>
        </w:rPr>
      </w:pPr>
    </w:p>
    <w:p w14:paraId="40880730"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D88929B" w14:textId="77777777" w:rsidR="00F51A83" w:rsidRDefault="00F51A83">
      <w:pPr>
        <w:rPr>
          <w:rFonts w:ascii="Marianne" w:hAnsi="Marianne"/>
        </w:rPr>
      </w:pPr>
    </w:p>
    <w:p w14:paraId="3B6D19CD" w14:textId="77777777" w:rsidR="00F51A83" w:rsidRDefault="00F51A83">
      <w:pPr>
        <w:rPr>
          <w:rFonts w:ascii="Marianne" w:hAnsi="Marianne"/>
        </w:rPr>
      </w:pPr>
    </w:p>
    <w:p w14:paraId="6383B0FA" w14:textId="77777777" w:rsidR="00F51A83" w:rsidRDefault="00F51A83">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4E29490D" w14:textId="77777777" w:rsidR="00F51A83" w:rsidRDefault="00F51A83">
      <w:pPr>
        <w:rPr>
          <w:rFonts w:ascii="Marianne" w:hAnsi="Marianne"/>
        </w:rPr>
      </w:pPr>
    </w:p>
    <w:p w14:paraId="20E45696" w14:textId="77777777" w:rsidR="00F51A83" w:rsidRDefault="00F51A83">
      <w:pPr>
        <w:rPr>
          <w:rFonts w:ascii="Marianne" w:hAnsi="Marianne"/>
        </w:rPr>
      </w:pPr>
    </w:p>
    <w:p w14:paraId="72DA6A51"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402D9D9C" w14:textId="77777777" w:rsidR="00F51A83" w:rsidRDefault="00F51A83">
      <w:pPr>
        <w:rPr>
          <w:rFonts w:ascii="Marianne" w:hAnsi="Marianne"/>
        </w:rPr>
      </w:pPr>
    </w:p>
    <w:p w14:paraId="31045100" w14:textId="77777777" w:rsidR="00F51A83" w:rsidRDefault="00F51A83">
      <w:pPr>
        <w:rPr>
          <w:rFonts w:ascii="Marianne" w:hAnsi="Marianne"/>
        </w:rPr>
      </w:pPr>
    </w:p>
    <w:p w14:paraId="0DA432FD" w14:textId="77777777" w:rsidR="00F51A83" w:rsidRDefault="00F51A8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F44BA0C" w14:textId="77777777" w:rsidR="00F51A83" w:rsidRDefault="00F51A83">
      <w:pPr>
        <w:rPr>
          <w:rFonts w:ascii="Marianne" w:hAnsi="Marianne"/>
        </w:rPr>
      </w:pPr>
    </w:p>
    <w:p w14:paraId="3AA249A8" w14:textId="77777777" w:rsidR="00F51A83" w:rsidRDefault="00F51A83">
      <w:pPr>
        <w:rPr>
          <w:rFonts w:ascii="Marianne" w:hAnsi="Marianne"/>
        </w:rPr>
      </w:pPr>
    </w:p>
    <w:p w14:paraId="7EF09010" w14:textId="77777777" w:rsidR="00F51A83" w:rsidRDefault="00F51A83">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6DD3B470" w14:textId="77777777" w:rsidR="00F51A83" w:rsidRDefault="00F51A83">
      <w:pPr>
        <w:rPr>
          <w:rFonts w:ascii="Marianne" w:hAnsi="Marianne"/>
        </w:rPr>
      </w:pPr>
    </w:p>
    <w:p w14:paraId="6DBE2BFD" w14:textId="77777777" w:rsidR="00F51A83" w:rsidRDefault="00F51A83">
      <w:pPr>
        <w:rPr>
          <w:rFonts w:ascii="Marianne" w:hAnsi="Marianne"/>
        </w:rPr>
      </w:pPr>
    </w:p>
    <w:p w14:paraId="33AA7A21" w14:textId="77777777"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E1C0926" w14:textId="77777777" w:rsidR="00F51A83" w:rsidRDefault="00F51A83">
      <w:pPr>
        <w:jc w:val="both"/>
        <w:rPr>
          <w:rFonts w:ascii="Marianne" w:hAnsi="Marianne" w:cs="Arial"/>
          <w:b/>
          <w:bCs/>
        </w:rPr>
      </w:pPr>
    </w:p>
    <w:p w14:paraId="0497C363" w14:textId="77777777" w:rsidR="00F51A83" w:rsidRDefault="00F51A83">
      <w:pPr>
        <w:jc w:val="both"/>
        <w:rPr>
          <w:rFonts w:ascii="Marianne" w:hAnsi="Marianne" w:cs="Arial"/>
          <w:b/>
          <w:bCs/>
        </w:rPr>
      </w:pPr>
    </w:p>
    <w:p w14:paraId="4D2F5281" w14:textId="77777777" w:rsidR="00F51A83" w:rsidRDefault="00F51A8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B7CF8C7" w14:textId="77777777" w:rsidR="00F51A83" w:rsidRDefault="00F51A83">
      <w:pPr>
        <w:jc w:val="both"/>
        <w:rPr>
          <w:rFonts w:ascii="Marianne" w:hAnsi="Marianne" w:cs="Arial"/>
        </w:rPr>
      </w:pPr>
    </w:p>
    <w:p w14:paraId="7460C2EE" w14:textId="77777777"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91772">
        <w:rPr>
          <w:rFonts w:ascii="Marianne" w:hAnsi="Marianne"/>
        </w:rPr>
      </w:r>
      <w:r w:rsidR="00D917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F232018" w14:textId="77777777" w:rsidR="00F51A83" w:rsidRDefault="00F51A83">
      <w:pPr>
        <w:ind w:left="567"/>
        <w:jc w:val="both"/>
        <w:rPr>
          <w:rFonts w:ascii="Marianne" w:hAnsi="Marianne" w:cs="Arial"/>
        </w:rPr>
      </w:pPr>
    </w:p>
    <w:p w14:paraId="41930778" w14:textId="77777777" w:rsidR="00F51A83" w:rsidRDefault="00F51A8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91772">
        <w:rPr>
          <w:rFonts w:ascii="Marianne" w:hAnsi="Marianne"/>
        </w:rPr>
      </w:r>
      <w:r w:rsidR="00D917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0925CC3" w14:textId="77777777" w:rsidR="00F51A83" w:rsidRDefault="00F51A83">
      <w:pPr>
        <w:ind w:left="567"/>
        <w:jc w:val="both"/>
        <w:rPr>
          <w:rFonts w:ascii="Marianne" w:hAnsi="Marianne" w:cs="Arial"/>
          <w:bCs/>
          <w:sz w:val="22"/>
        </w:rPr>
      </w:pPr>
    </w:p>
    <w:p w14:paraId="49FD7A55" w14:textId="77777777" w:rsidR="00F51A83" w:rsidRDefault="00F51A8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1C4AF263" w14:textId="77777777" w:rsidR="00F51A83" w:rsidRDefault="00F51A8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2417BD6" w14:textId="77777777" w:rsidR="00F51A83" w:rsidRDefault="00F51A8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538793D" w14:textId="77777777" w:rsidR="00F51A83" w:rsidRDefault="00F51A8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28FF15B" w14:textId="77777777" w:rsidR="00F51A83" w:rsidRDefault="00F51A83">
      <w:pPr>
        <w:spacing w:before="120"/>
        <w:jc w:val="both"/>
        <w:rPr>
          <w:rFonts w:ascii="Marianne" w:hAnsi="Marianne" w:cs="Arial"/>
          <w:sz w:val="22"/>
        </w:rPr>
      </w:pPr>
    </w:p>
    <w:p w14:paraId="672AF285" w14:textId="77777777" w:rsidR="00F51A83" w:rsidRDefault="00F51A8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51A83" w14:paraId="159D6EC8" w14:textId="77777777">
        <w:trPr>
          <w:trHeight w:val="540"/>
          <w:jc w:val="center"/>
        </w:trPr>
        <w:tc>
          <w:tcPr>
            <w:tcW w:w="1986" w:type="dxa"/>
            <w:shd w:val="clear" w:color="auto" w:fill="CCFFFF"/>
            <w:vAlign w:val="center"/>
          </w:tcPr>
          <w:p w14:paraId="75A6B693" w14:textId="77777777" w:rsidR="00F51A83" w:rsidRDefault="00F51A8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17B72994" w14:textId="77777777" w:rsidR="00F51A83" w:rsidRDefault="00F51A8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8C2D620" w14:textId="77777777" w:rsidR="00F51A83" w:rsidRDefault="00F51A8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F51A83" w14:paraId="559C192A" w14:textId="77777777">
        <w:trPr>
          <w:trHeight w:val="2218"/>
          <w:jc w:val="center"/>
        </w:trPr>
        <w:tc>
          <w:tcPr>
            <w:tcW w:w="1986" w:type="dxa"/>
            <w:vMerge w:val="restart"/>
            <w:shd w:val="clear" w:color="auto" w:fill="auto"/>
            <w:vAlign w:val="center"/>
          </w:tcPr>
          <w:p w14:paraId="53AFAA60" w14:textId="77777777" w:rsidR="00F51A83" w:rsidRDefault="00F51A8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1527F5CD"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D91772">
              <w:rPr>
                <w:rFonts w:ascii="Marianne" w:eastAsia="MS Gothic" w:hAnsi="Marianne" w:cs="Arial"/>
              </w:rPr>
            </w:r>
            <w:r w:rsidR="00D91772">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90D738B"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4166C91"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B4FE50B" w14:textId="77777777" w:rsidR="00F51A83" w:rsidRDefault="00F51A83">
            <w:pPr>
              <w:spacing w:beforeLines="40" w:before="96" w:afterLines="40" w:after="96"/>
              <w:ind w:left="170" w:right="170"/>
              <w:jc w:val="both"/>
              <w:rPr>
                <w:rFonts w:ascii="Marianne" w:hAnsi="Marianne" w:cs="Arial"/>
                <w:sz w:val="12"/>
                <w:szCs w:val="16"/>
              </w:rPr>
            </w:pPr>
          </w:p>
          <w:p w14:paraId="4312C631" w14:textId="77777777" w:rsidR="00F51A83" w:rsidRDefault="00F51A83">
            <w:pPr>
              <w:spacing w:beforeLines="40" w:before="96" w:afterLines="40" w:after="96"/>
              <w:ind w:left="170" w:right="170"/>
              <w:jc w:val="both"/>
              <w:rPr>
                <w:rFonts w:ascii="Marianne" w:hAnsi="Marianne" w:cs="Arial"/>
                <w:sz w:val="12"/>
                <w:szCs w:val="16"/>
              </w:rPr>
            </w:pPr>
          </w:p>
          <w:p w14:paraId="424A0E8E" w14:textId="77777777" w:rsidR="00F51A83" w:rsidRDefault="00F51A83">
            <w:pPr>
              <w:spacing w:beforeLines="40" w:before="96" w:afterLines="40" w:after="96"/>
              <w:ind w:left="170" w:right="170"/>
              <w:jc w:val="both"/>
              <w:rPr>
                <w:rFonts w:ascii="Marianne" w:hAnsi="Marianne" w:cs="Arial"/>
                <w:sz w:val="12"/>
                <w:szCs w:val="16"/>
              </w:rPr>
            </w:pPr>
          </w:p>
          <w:p w14:paraId="2E1D45BD"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4092992" w14:textId="77777777" w:rsidR="00F51A83" w:rsidRDefault="00F51A83">
            <w:pPr>
              <w:spacing w:beforeLines="40" w:before="96" w:afterLines="40" w:after="96"/>
              <w:ind w:right="170"/>
              <w:rPr>
                <w:rFonts w:ascii="Marianne" w:hAnsi="Marianne" w:cs="Arial"/>
                <w:sz w:val="12"/>
                <w:szCs w:val="16"/>
              </w:rPr>
            </w:pPr>
          </w:p>
          <w:p w14:paraId="5E8C8B92" w14:textId="77777777" w:rsidR="00F51A83" w:rsidRDefault="00F51A83">
            <w:pPr>
              <w:spacing w:beforeLines="40" w:before="96" w:afterLines="40" w:after="96"/>
              <w:ind w:right="170"/>
              <w:rPr>
                <w:rFonts w:ascii="Marianne" w:hAnsi="Marianne" w:cs="Arial"/>
                <w:sz w:val="12"/>
                <w:szCs w:val="16"/>
              </w:rPr>
            </w:pPr>
          </w:p>
          <w:p w14:paraId="50D34F75" w14:textId="77777777" w:rsidR="00F51A83" w:rsidRDefault="00F51A83">
            <w:pPr>
              <w:spacing w:beforeLines="40" w:before="96" w:afterLines="40" w:after="96"/>
              <w:ind w:right="170"/>
              <w:rPr>
                <w:rFonts w:ascii="Marianne" w:hAnsi="Marianne" w:cs="Arial"/>
                <w:sz w:val="12"/>
                <w:szCs w:val="16"/>
              </w:rPr>
            </w:pPr>
          </w:p>
        </w:tc>
      </w:tr>
      <w:tr w:rsidR="00F51A83" w14:paraId="364A4637" w14:textId="77777777">
        <w:trPr>
          <w:trHeight w:val="3555"/>
          <w:jc w:val="center"/>
        </w:trPr>
        <w:tc>
          <w:tcPr>
            <w:tcW w:w="1986" w:type="dxa"/>
            <w:vMerge/>
            <w:shd w:val="clear" w:color="auto" w:fill="auto"/>
            <w:vAlign w:val="center"/>
          </w:tcPr>
          <w:p w14:paraId="607E3C0B" w14:textId="77777777" w:rsidR="00F51A83" w:rsidRDefault="00F51A83">
            <w:pPr>
              <w:spacing w:beforeLines="40" w:before="96" w:afterLines="40" w:after="96"/>
              <w:rPr>
                <w:rFonts w:ascii="Marianne" w:hAnsi="Marianne" w:cs="Arial"/>
              </w:rPr>
            </w:pPr>
          </w:p>
        </w:tc>
        <w:tc>
          <w:tcPr>
            <w:tcW w:w="2551" w:type="dxa"/>
            <w:shd w:val="clear" w:color="auto" w:fill="auto"/>
            <w:vAlign w:val="center"/>
          </w:tcPr>
          <w:p w14:paraId="65D25F64"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D91772">
              <w:rPr>
                <w:rFonts w:ascii="Marianne" w:eastAsia="MS Gothic" w:hAnsi="Marianne" w:cs="Arial"/>
              </w:rPr>
            </w:r>
            <w:r w:rsidR="00D9177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2A260A9"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A630B5C"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4B7ABB5" w14:textId="77777777" w:rsidR="00F51A83" w:rsidRDefault="00F51A83">
            <w:pPr>
              <w:spacing w:beforeLines="40" w:before="96" w:afterLines="40" w:after="96"/>
              <w:ind w:left="170" w:right="170"/>
              <w:jc w:val="both"/>
              <w:rPr>
                <w:rFonts w:ascii="Marianne" w:hAnsi="Marianne" w:cs="Arial"/>
                <w:sz w:val="12"/>
                <w:szCs w:val="16"/>
              </w:rPr>
            </w:pPr>
          </w:p>
          <w:p w14:paraId="1542E5B8" w14:textId="77777777" w:rsidR="00F51A83" w:rsidRDefault="00F51A83">
            <w:pPr>
              <w:spacing w:beforeLines="40" w:before="96" w:afterLines="40" w:after="96"/>
              <w:ind w:left="170" w:right="170"/>
              <w:jc w:val="both"/>
              <w:rPr>
                <w:rFonts w:ascii="Marianne" w:hAnsi="Marianne" w:cs="Arial"/>
                <w:sz w:val="12"/>
                <w:szCs w:val="16"/>
              </w:rPr>
            </w:pPr>
          </w:p>
          <w:p w14:paraId="427388B4" w14:textId="77777777" w:rsidR="00F51A83" w:rsidRDefault="00F51A83">
            <w:pPr>
              <w:spacing w:beforeLines="40" w:before="96" w:afterLines="40" w:after="96"/>
              <w:ind w:left="170" w:right="170"/>
              <w:jc w:val="both"/>
              <w:rPr>
                <w:rFonts w:ascii="Marianne" w:hAnsi="Marianne" w:cs="Arial"/>
                <w:sz w:val="12"/>
                <w:szCs w:val="16"/>
              </w:rPr>
            </w:pPr>
          </w:p>
          <w:p w14:paraId="65503875"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192BCE4" w14:textId="77777777" w:rsidR="00F51A83" w:rsidRDefault="00F51A83">
            <w:pPr>
              <w:spacing w:beforeLines="40" w:before="96" w:afterLines="40" w:after="96"/>
              <w:ind w:right="170"/>
              <w:rPr>
                <w:rFonts w:ascii="Marianne" w:hAnsi="Marianne" w:cs="Arial"/>
                <w:sz w:val="12"/>
                <w:szCs w:val="16"/>
              </w:rPr>
            </w:pPr>
          </w:p>
          <w:p w14:paraId="05654F3F" w14:textId="77777777" w:rsidR="00F51A83" w:rsidRDefault="00F51A83">
            <w:pPr>
              <w:spacing w:beforeLines="40" w:before="96" w:afterLines="40" w:after="96"/>
              <w:ind w:right="170"/>
              <w:rPr>
                <w:rFonts w:ascii="Marianne" w:hAnsi="Marianne" w:cs="Arial"/>
                <w:sz w:val="12"/>
                <w:szCs w:val="16"/>
              </w:rPr>
            </w:pPr>
          </w:p>
          <w:p w14:paraId="1A9DE441" w14:textId="77777777" w:rsidR="00F51A83" w:rsidRDefault="00F51A83">
            <w:pPr>
              <w:spacing w:beforeLines="40" w:before="96" w:afterLines="40" w:after="96"/>
              <w:ind w:right="170"/>
              <w:rPr>
                <w:rFonts w:ascii="Marianne" w:hAnsi="Marianne" w:cs="Arial"/>
                <w:sz w:val="12"/>
                <w:szCs w:val="16"/>
              </w:rPr>
            </w:pPr>
          </w:p>
        </w:tc>
      </w:tr>
      <w:tr w:rsidR="00F51A83" w14:paraId="65CE2146" w14:textId="77777777">
        <w:trPr>
          <w:trHeight w:val="4455"/>
          <w:jc w:val="center"/>
        </w:trPr>
        <w:tc>
          <w:tcPr>
            <w:tcW w:w="1986" w:type="dxa"/>
            <w:vMerge/>
            <w:shd w:val="clear" w:color="auto" w:fill="auto"/>
            <w:vAlign w:val="center"/>
          </w:tcPr>
          <w:p w14:paraId="5A747316" w14:textId="77777777" w:rsidR="00F51A83" w:rsidRDefault="00F51A83">
            <w:pPr>
              <w:spacing w:beforeLines="40" w:before="96" w:afterLines="40" w:after="96"/>
              <w:rPr>
                <w:rFonts w:ascii="Marianne" w:hAnsi="Marianne" w:cs="Arial"/>
              </w:rPr>
            </w:pPr>
          </w:p>
        </w:tc>
        <w:tc>
          <w:tcPr>
            <w:tcW w:w="2551" w:type="dxa"/>
            <w:shd w:val="clear" w:color="auto" w:fill="auto"/>
            <w:vAlign w:val="center"/>
          </w:tcPr>
          <w:p w14:paraId="406FFB4B"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D91772">
              <w:rPr>
                <w:rFonts w:ascii="Marianne" w:eastAsia="MS Gothic" w:hAnsi="Marianne" w:cs="Arial"/>
              </w:rPr>
            </w:r>
            <w:r w:rsidR="00D9177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3084018"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E8F9603" w14:textId="77777777"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57ABAE5" w14:textId="77777777" w:rsidR="00F51A83" w:rsidRDefault="00F51A83">
            <w:pPr>
              <w:spacing w:beforeLines="40" w:before="96" w:afterLines="40" w:after="96"/>
              <w:ind w:left="170" w:right="170"/>
              <w:jc w:val="both"/>
              <w:rPr>
                <w:rFonts w:ascii="Marianne" w:hAnsi="Marianne" w:cs="Arial"/>
                <w:sz w:val="12"/>
                <w:szCs w:val="16"/>
              </w:rPr>
            </w:pPr>
          </w:p>
          <w:p w14:paraId="4060B9CF" w14:textId="77777777" w:rsidR="00F51A83" w:rsidRDefault="00F51A83">
            <w:pPr>
              <w:spacing w:beforeLines="40" w:before="96" w:afterLines="40" w:after="96"/>
              <w:ind w:left="170" w:right="170"/>
              <w:jc w:val="both"/>
              <w:rPr>
                <w:rFonts w:ascii="Marianne" w:hAnsi="Marianne" w:cs="Arial"/>
                <w:sz w:val="12"/>
                <w:szCs w:val="16"/>
              </w:rPr>
            </w:pPr>
          </w:p>
          <w:p w14:paraId="59C51323" w14:textId="77777777" w:rsidR="00F51A83" w:rsidRDefault="00F51A83">
            <w:pPr>
              <w:spacing w:beforeLines="40" w:before="96" w:afterLines="40" w:after="96"/>
              <w:ind w:left="170" w:right="170"/>
              <w:jc w:val="both"/>
              <w:rPr>
                <w:rFonts w:ascii="Marianne" w:hAnsi="Marianne" w:cs="Arial"/>
                <w:sz w:val="12"/>
                <w:szCs w:val="16"/>
              </w:rPr>
            </w:pPr>
          </w:p>
          <w:p w14:paraId="787C16DA" w14:textId="77777777" w:rsidR="00F51A83" w:rsidRDefault="00F51A83">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B85B409" w14:textId="77777777" w:rsidR="00F51A83" w:rsidRDefault="00F51A83">
            <w:pPr>
              <w:spacing w:beforeLines="40" w:before="96" w:afterLines="40" w:after="96"/>
              <w:ind w:right="170"/>
              <w:rPr>
                <w:rFonts w:ascii="Marianne" w:hAnsi="Marianne" w:cs="Arial"/>
                <w:sz w:val="12"/>
                <w:szCs w:val="16"/>
              </w:rPr>
            </w:pPr>
          </w:p>
          <w:p w14:paraId="6358AD6F" w14:textId="77777777" w:rsidR="00F51A83" w:rsidRDefault="00F51A83">
            <w:pPr>
              <w:spacing w:beforeLines="40" w:before="96" w:afterLines="40" w:after="96"/>
              <w:ind w:right="170"/>
              <w:rPr>
                <w:rFonts w:ascii="Marianne" w:hAnsi="Marianne" w:cs="Arial"/>
                <w:sz w:val="12"/>
                <w:szCs w:val="16"/>
              </w:rPr>
            </w:pPr>
          </w:p>
          <w:p w14:paraId="5C02784E" w14:textId="77777777" w:rsidR="00F51A83" w:rsidRDefault="00F51A83">
            <w:pPr>
              <w:spacing w:beforeLines="40" w:before="96" w:afterLines="40" w:after="96"/>
              <w:ind w:right="170"/>
              <w:rPr>
                <w:rFonts w:ascii="Marianne" w:hAnsi="Marianne" w:cs="Arial"/>
                <w:sz w:val="12"/>
                <w:szCs w:val="16"/>
              </w:rPr>
            </w:pPr>
          </w:p>
        </w:tc>
      </w:tr>
      <w:tr w:rsidR="00F51A83" w14:paraId="434A75CF" w14:textId="77777777">
        <w:trPr>
          <w:trHeight w:val="1785"/>
          <w:jc w:val="center"/>
        </w:trPr>
        <w:tc>
          <w:tcPr>
            <w:tcW w:w="1986" w:type="dxa"/>
            <w:shd w:val="clear" w:color="auto" w:fill="auto"/>
            <w:vAlign w:val="center"/>
          </w:tcPr>
          <w:p w14:paraId="2FDF6B93" w14:textId="77777777" w:rsidR="00F51A83" w:rsidRDefault="00F51A8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292EA485" w14:textId="77777777" w:rsidR="00F51A83" w:rsidRDefault="00F51A8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D91772">
              <w:rPr>
                <w:rFonts w:ascii="Marianne" w:hAnsi="Marianne" w:cs="Arial"/>
              </w:rPr>
            </w:r>
            <w:r w:rsidR="00D91772">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D6A4C0B"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1F43801"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11581DD" w14:textId="77777777" w:rsidR="00F51A83" w:rsidRDefault="00F51A83">
            <w:pPr>
              <w:spacing w:beforeLines="40" w:before="96" w:afterLines="40" w:after="96"/>
              <w:ind w:left="170" w:right="170"/>
              <w:jc w:val="both"/>
              <w:rPr>
                <w:rFonts w:ascii="Marianne" w:hAnsi="Marianne" w:cs="Arial"/>
                <w:sz w:val="12"/>
                <w:szCs w:val="16"/>
              </w:rPr>
            </w:pPr>
          </w:p>
          <w:p w14:paraId="7123CCBB" w14:textId="77777777" w:rsidR="00F51A83" w:rsidRDefault="00F51A83">
            <w:pPr>
              <w:spacing w:beforeLines="40" w:before="96" w:afterLines="40" w:after="96"/>
              <w:ind w:left="170" w:right="170"/>
              <w:jc w:val="both"/>
              <w:rPr>
                <w:rFonts w:ascii="Marianne" w:hAnsi="Marianne" w:cs="Arial"/>
                <w:sz w:val="12"/>
                <w:szCs w:val="16"/>
              </w:rPr>
            </w:pPr>
          </w:p>
          <w:p w14:paraId="05720CC9" w14:textId="77777777" w:rsidR="00F51A83" w:rsidRDefault="00F51A83">
            <w:pPr>
              <w:spacing w:beforeLines="40" w:before="96" w:afterLines="40" w:after="96"/>
              <w:ind w:left="170" w:right="170"/>
              <w:jc w:val="both"/>
              <w:rPr>
                <w:rFonts w:ascii="Marianne" w:hAnsi="Marianne" w:cs="Arial"/>
                <w:sz w:val="12"/>
                <w:szCs w:val="16"/>
              </w:rPr>
            </w:pPr>
          </w:p>
          <w:p w14:paraId="03612F66"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2640E42" w14:textId="77777777" w:rsidR="00F51A83" w:rsidRDefault="00F51A83">
            <w:pPr>
              <w:spacing w:beforeLines="40" w:before="96" w:afterLines="40" w:after="96"/>
              <w:ind w:right="170"/>
              <w:rPr>
                <w:rFonts w:ascii="Marianne" w:hAnsi="Marianne" w:cs="Arial"/>
                <w:sz w:val="12"/>
                <w:szCs w:val="16"/>
              </w:rPr>
            </w:pPr>
          </w:p>
          <w:p w14:paraId="1383C848" w14:textId="77777777" w:rsidR="00F51A83" w:rsidRDefault="00F51A83">
            <w:pPr>
              <w:spacing w:beforeLines="40" w:before="96" w:afterLines="40" w:after="96"/>
              <w:ind w:right="170"/>
              <w:rPr>
                <w:rFonts w:ascii="Marianne" w:hAnsi="Marianne" w:cs="Arial"/>
                <w:sz w:val="12"/>
                <w:szCs w:val="16"/>
              </w:rPr>
            </w:pPr>
          </w:p>
          <w:p w14:paraId="41A71E84" w14:textId="77777777" w:rsidR="00F51A83" w:rsidRDefault="00F51A83">
            <w:pPr>
              <w:spacing w:beforeLines="40" w:before="96" w:afterLines="40" w:after="96"/>
              <w:ind w:right="170"/>
              <w:rPr>
                <w:rFonts w:ascii="Marianne" w:hAnsi="Marianne" w:cs="Arial"/>
                <w:sz w:val="12"/>
                <w:szCs w:val="16"/>
              </w:rPr>
            </w:pPr>
          </w:p>
        </w:tc>
      </w:tr>
      <w:tr w:rsidR="00F51A83" w14:paraId="46FA0535" w14:textId="77777777">
        <w:trPr>
          <w:trHeight w:val="3615"/>
          <w:jc w:val="center"/>
        </w:trPr>
        <w:tc>
          <w:tcPr>
            <w:tcW w:w="1986" w:type="dxa"/>
            <w:shd w:val="clear" w:color="auto" w:fill="auto"/>
            <w:vAlign w:val="center"/>
          </w:tcPr>
          <w:p w14:paraId="1A966775" w14:textId="77777777" w:rsidR="00F51A83" w:rsidRDefault="00F51A83">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70BC481" w14:textId="77777777" w:rsidR="00F51A83" w:rsidRDefault="00F51A8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D91772">
              <w:rPr>
                <w:rFonts w:ascii="Marianne" w:eastAsia="MS Gothic" w:hAnsi="Marianne" w:cs="Arial"/>
              </w:rPr>
            </w:r>
            <w:r w:rsidR="00D9177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97E49E7" w14:textId="77777777" w:rsidR="00F51A83" w:rsidRDefault="00F51A8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CE5EFDF"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C300664" w14:textId="77777777" w:rsidR="00F51A83" w:rsidRDefault="00F51A83">
            <w:pPr>
              <w:spacing w:beforeLines="40" w:before="96" w:afterLines="40" w:after="96"/>
              <w:ind w:left="170" w:right="170"/>
              <w:jc w:val="both"/>
              <w:rPr>
                <w:rFonts w:ascii="Marianne" w:hAnsi="Marianne" w:cs="Arial"/>
                <w:sz w:val="12"/>
                <w:szCs w:val="16"/>
              </w:rPr>
            </w:pPr>
          </w:p>
          <w:p w14:paraId="39721600" w14:textId="77777777" w:rsidR="00F51A83" w:rsidRDefault="00F51A83">
            <w:pPr>
              <w:spacing w:beforeLines="40" w:before="96" w:afterLines="40" w:after="96"/>
              <w:ind w:left="170" w:right="170"/>
              <w:jc w:val="both"/>
              <w:rPr>
                <w:rFonts w:ascii="Marianne" w:hAnsi="Marianne" w:cs="Arial"/>
                <w:sz w:val="12"/>
                <w:szCs w:val="16"/>
              </w:rPr>
            </w:pPr>
          </w:p>
          <w:p w14:paraId="68C2D883" w14:textId="77777777" w:rsidR="00F51A83" w:rsidRDefault="00F51A83">
            <w:pPr>
              <w:spacing w:beforeLines="40" w:before="96" w:afterLines="40" w:after="96"/>
              <w:ind w:left="170" w:right="170"/>
              <w:jc w:val="both"/>
              <w:rPr>
                <w:rFonts w:ascii="Marianne" w:hAnsi="Marianne" w:cs="Arial"/>
                <w:sz w:val="12"/>
                <w:szCs w:val="16"/>
              </w:rPr>
            </w:pPr>
          </w:p>
          <w:p w14:paraId="15F9039E" w14:textId="77777777" w:rsidR="00F51A83" w:rsidRDefault="00F51A83">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D0C78B4" w14:textId="77777777" w:rsidR="00F51A83" w:rsidRDefault="00F51A83">
            <w:pPr>
              <w:spacing w:beforeLines="40" w:before="96" w:afterLines="40" w:after="96"/>
              <w:ind w:right="170"/>
              <w:rPr>
                <w:rFonts w:ascii="Marianne" w:hAnsi="Marianne" w:cs="Arial"/>
                <w:sz w:val="12"/>
                <w:szCs w:val="16"/>
              </w:rPr>
            </w:pPr>
          </w:p>
          <w:p w14:paraId="327F3CA0" w14:textId="77777777" w:rsidR="00F51A83" w:rsidRDefault="00F51A83">
            <w:pPr>
              <w:spacing w:beforeLines="40" w:before="96" w:afterLines="40" w:after="96"/>
              <w:ind w:right="170"/>
              <w:rPr>
                <w:rFonts w:ascii="Marianne" w:hAnsi="Marianne" w:cs="Arial"/>
                <w:sz w:val="12"/>
                <w:szCs w:val="16"/>
              </w:rPr>
            </w:pPr>
          </w:p>
          <w:p w14:paraId="5645988C" w14:textId="77777777" w:rsidR="00F51A83" w:rsidRDefault="00F51A83">
            <w:pPr>
              <w:spacing w:beforeLines="40" w:before="96" w:afterLines="40" w:after="96"/>
              <w:ind w:right="170"/>
              <w:rPr>
                <w:rFonts w:ascii="Marianne" w:hAnsi="Marianne" w:cs="Arial"/>
                <w:sz w:val="12"/>
                <w:szCs w:val="16"/>
              </w:rPr>
            </w:pPr>
          </w:p>
        </w:tc>
      </w:tr>
    </w:tbl>
    <w:p w14:paraId="00A68DA3" w14:textId="77777777" w:rsidR="00F51A83" w:rsidRDefault="00F51A83">
      <w:pPr>
        <w:tabs>
          <w:tab w:val="left" w:pos="-142"/>
          <w:tab w:val="left" w:pos="4111"/>
        </w:tabs>
        <w:rPr>
          <w:rFonts w:ascii="Marianne" w:hAnsi="Marianne" w:cs="Arial"/>
          <w:b/>
          <w:bCs/>
          <w:sz w:val="22"/>
          <w:szCs w:val="22"/>
        </w:rPr>
      </w:pPr>
    </w:p>
    <w:p w14:paraId="10944F5B" w14:textId="77777777" w:rsidR="00F51A83" w:rsidRDefault="00F51A8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B4FED3" w14:textId="77777777" w:rsidR="00F51A83" w:rsidRDefault="00F51A83">
      <w:pPr>
        <w:keepNext/>
        <w:tabs>
          <w:tab w:val="left" w:pos="-142"/>
          <w:tab w:val="left" w:pos="4111"/>
        </w:tabs>
        <w:jc w:val="both"/>
        <w:rPr>
          <w:rFonts w:ascii="Marianne" w:hAnsi="Marianne" w:cs="Arial"/>
          <w:b/>
          <w:bCs/>
          <w:sz w:val="22"/>
          <w:szCs w:val="22"/>
        </w:rPr>
      </w:pPr>
    </w:p>
    <w:p w14:paraId="4EA09C70" w14:textId="77777777" w:rsidR="00F51A83" w:rsidRDefault="00F51A8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029E443A" w14:textId="77777777" w:rsidR="00F51A83" w:rsidRDefault="00F51A83">
      <w:pPr>
        <w:pStyle w:val="En-tte"/>
        <w:tabs>
          <w:tab w:val="clear" w:pos="4536"/>
          <w:tab w:val="clear" w:pos="9072"/>
          <w:tab w:val="left" w:pos="0"/>
          <w:tab w:val="left" w:pos="2160"/>
        </w:tabs>
        <w:jc w:val="both"/>
        <w:rPr>
          <w:rFonts w:ascii="Marianne" w:hAnsi="Marianne" w:cs="Arial"/>
          <w:i/>
          <w:iCs/>
          <w:sz w:val="16"/>
          <w:szCs w:val="16"/>
        </w:rPr>
      </w:pPr>
    </w:p>
    <w:p w14:paraId="0CAC2477"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2FF8FF9"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61430A67"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63F302DC"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7CC18BE8"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28214941"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200413C3" w14:textId="77777777" w:rsidR="00F51A83" w:rsidRDefault="00F51A8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776EED0"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08B48CA4"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11841259" w14:textId="77777777" w:rsidR="00F51A83" w:rsidRDefault="00F51A83">
      <w:pPr>
        <w:pStyle w:val="En-tte"/>
        <w:tabs>
          <w:tab w:val="clear" w:pos="4536"/>
          <w:tab w:val="clear" w:pos="9072"/>
          <w:tab w:val="left" w:pos="2160"/>
        </w:tabs>
        <w:ind w:left="284"/>
        <w:jc w:val="both"/>
        <w:rPr>
          <w:rFonts w:ascii="Marianne" w:hAnsi="Marianne" w:cs="Arial"/>
          <w:iCs/>
          <w:sz w:val="16"/>
          <w:szCs w:val="18"/>
        </w:rPr>
      </w:pPr>
    </w:p>
    <w:p w14:paraId="12C09E9A" w14:textId="77777777" w:rsidR="00F51A83" w:rsidRDefault="00F51A8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2912B41" w14:textId="77777777" w:rsidR="00F51A83" w:rsidRDefault="00F51A83">
      <w:pPr>
        <w:pStyle w:val="En-tte"/>
        <w:tabs>
          <w:tab w:val="left" w:pos="2160"/>
        </w:tabs>
        <w:ind w:left="284"/>
        <w:jc w:val="both"/>
        <w:rPr>
          <w:rFonts w:ascii="Marianne" w:hAnsi="Marianne" w:cs="Arial"/>
          <w:iCs/>
          <w:sz w:val="16"/>
          <w:szCs w:val="18"/>
        </w:rPr>
      </w:pPr>
    </w:p>
    <w:p w14:paraId="1634FDA9" w14:textId="77777777" w:rsidR="00F51A83" w:rsidRDefault="00F51A8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09F3F3D9" w14:textId="77777777" w:rsidR="00F51A83" w:rsidRDefault="00F51A83">
      <w:pPr>
        <w:pStyle w:val="En-tte"/>
        <w:ind w:left="993"/>
        <w:jc w:val="both"/>
        <w:rPr>
          <w:rFonts w:ascii="Marianne" w:hAnsi="Marianne" w:cs="Arial"/>
          <w:iCs/>
          <w:sz w:val="16"/>
          <w:szCs w:val="18"/>
        </w:rPr>
      </w:pPr>
    </w:p>
    <w:p w14:paraId="6EDE7FD4" w14:textId="77777777" w:rsidR="00F51A83" w:rsidRDefault="00F51A83">
      <w:pPr>
        <w:pStyle w:val="En-tte"/>
        <w:ind w:left="993"/>
        <w:jc w:val="both"/>
        <w:rPr>
          <w:rFonts w:ascii="Marianne" w:hAnsi="Marianne" w:cs="Arial"/>
          <w:iCs/>
          <w:sz w:val="16"/>
          <w:szCs w:val="18"/>
        </w:rPr>
      </w:pPr>
    </w:p>
    <w:p w14:paraId="68DAEA77" w14:textId="77777777" w:rsidR="00F51A83" w:rsidRDefault="00F51A8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161BA36" w14:textId="77777777" w:rsidR="00F51A83" w:rsidRDefault="00F51A83">
      <w:pPr>
        <w:pStyle w:val="En-tte"/>
        <w:tabs>
          <w:tab w:val="left" w:pos="0"/>
          <w:tab w:val="left" w:pos="2160"/>
        </w:tabs>
        <w:ind w:left="993"/>
        <w:jc w:val="both"/>
        <w:rPr>
          <w:rFonts w:ascii="Marianne" w:hAnsi="Marianne" w:cs="Arial"/>
          <w:iCs/>
          <w:sz w:val="16"/>
          <w:szCs w:val="18"/>
        </w:rPr>
      </w:pPr>
    </w:p>
    <w:p w14:paraId="0D318170" w14:textId="77777777" w:rsidR="00F51A83" w:rsidRDefault="00F51A83">
      <w:pPr>
        <w:pStyle w:val="En-tte"/>
        <w:tabs>
          <w:tab w:val="left" w:pos="0"/>
          <w:tab w:val="left" w:pos="2160"/>
        </w:tabs>
        <w:ind w:left="993"/>
        <w:jc w:val="both"/>
        <w:rPr>
          <w:rFonts w:ascii="Marianne" w:hAnsi="Marianne" w:cs="Arial"/>
          <w:iCs/>
          <w:sz w:val="16"/>
          <w:szCs w:val="18"/>
        </w:rPr>
      </w:pPr>
    </w:p>
    <w:p w14:paraId="3F3F54AB" w14:textId="77777777" w:rsidR="00F51A83" w:rsidRDefault="00F51A83">
      <w:pPr>
        <w:pStyle w:val="En-tte"/>
        <w:tabs>
          <w:tab w:val="left" w:pos="0"/>
          <w:tab w:val="left" w:pos="2160"/>
        </w:tabs>
        <w:ind w:left="993"/>
        <w:jc w:val="both"/>
        <w:rPr>
          <w:rFonts w:ascii="Arial" w:hAnsi="Arial" w:cs="Arial"/>
          <w:iCs/>
          <w:sz w:val="16"/>
          <w:szCs w:val="18"/>
        </w:rPr>
      </w:pPr>
    </w:p>
    <w:p w14:paraId="7B9FF9B0" w14:textId="77777777" w:rsidR="00F51A83" w:rsidRDefault="00F51A83">
      <w:pPr>
        <w:pStyle w:val="En-tte"/>
        <w:tabs>
          <w:tab w:val="left" w:pos="0"/>
          <w:tab w:val="left" w:pos="2160"/>
        </w:tabs>
        <w:ind w:left="993"/>
        <w:jc w:val="both"/>
        <w:rPr>
          <w:rFonts w:ascii="Arial" w:hAnsi="Arial" w:cs="Arial"/>
          <w:iCs/>
          <w:sz w:val="16"/>
          <w:szCs w:val="18"/>
        </w:rPr>
      </w:pPr>
    </w:p>
    <w:p w14:paraId="433ABF69" w14:textId="77777777" w:rsidR="00F51A83" w:rsidRDefault="00F51A8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3FCDFD54"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5C7C65B7" w14:textId="77777777"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91772">
        <w:rPr>
          <w:rFonts w:ascii="Marianne" w:hAnsi="Marianne"/>
        </w:rPr>
      </w:r>
      <w:r w:rsidR="00D917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B571465" w14:textId="77777777" w:rsidR="00F51A83" w:rsidRDefault="00F51A8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6B62448"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549AC3D5" w14:textId="77777777" w:rsidR="00F51A83" w:rsidRDefault="00F51A8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F51A83" w14:paraId="4EDCA1D0" w14:textId="77777777">
        <w:trPr>
          <w:trHeight w:val="629"/>
        </w:trPr>
        <w:tc>
          <w:tcPr>
            <w:tcW w:w="9747" w:type="dxa"/>
            <w:shd w:val="clear" w:color="auto" w:fill="465F9D"/>
          </w:tcPr>
          <w:p w14:paraId="5057AEE0" w14:textId="77777777" w:rsidR="00F51A83" w:rsidRDefault="00F51A8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01388B9F" w14:textId="77777777" w:rsidR="00F51A83" w:rsidRDefault="00F51A83">
      <w:pPr>
        <w:tabs>
          <w:tab w:val="left" w:pos="-142"/>
          <w:tab w:val="left" w:pos="4111"/>
        </w:tabs>
        <w:rPr>
          <w:rFonts w:ascii="Marianne" w:hAnsi="Marianne" w:cs="Arial"/>
          <w:b/>
          <w:bCs/>
          <w:sz w:val="22"/>
          <w:szCs w:val="22"/>
        </w:rPr>
      </w:pPr>
    </w:p>
    <w:p w14:paraId="71510B2E" w14:textId="77777777" w:rsidR="00F51A83" w:rsidRDefault="00F51A8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D26DB4C" w14:textId="77777777" w:rsidR="00F51A83" w:rsidRDefault="00F51A8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6B7D417" w14:textId="77777777" w:rsidR="00F51A83" w:rsidRDefault="00F51A83">
      <w:pPr>
        <w:rPr>
          <w:rFonts w:ascii="Marianne" w:hAnsi="Marianne" w:cs="Arial"/>
        </w:rPr>
      </w:pPr>
    </w:p>
    <w:p w14:paraId="35505C42"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66F02B03" w14:textId="77777777" w:rsidR="00F51A83" w:rsidRDefault="00F51A83">
      <w:pPr>
        <w:jc w:val="both"/>
        <w:rPr>
          <w:rFonts w:ascii="Marianne" w:hAnsi="Marianne" w:cs="Arial"/>
          <w:i/>
          <w:sz w:val="18"/>
        </w:rPr>
      </w:pPr>
    </w:p>
    <w:p w14:paraId="26AF0688" w14:textId="77777777" w:rsidR="00F51A83" w:rsidRDefault="00F51A83">
      <w:pPr>
        <w:jc w:val="both"/>
        <w:rPr>
          <w:rFonts w:ascii="Marianne" w:hAnsi="Marianne" w:cs="Arial"/>
          <w:i/>
          <w:sz w:val="18"/>
        </w:rPr>
      </w:pPr>
    </w:p>
    <w:p w14:paraId="239A4D39" w14:textId="77777777" w:rsidR="00F51A83" w:rsidRDefault="00F51A83">
      <w:pPr>
        <w:jc w:val="both"/>
        <w:rPr>
          <w:rFonts w:ascii="Marianne" w:hAnsi="Marianne" w:cs="Arial"/>
          <w:i/>
          <w:sz w:val="18"/>
        </w:rPr>
      </w:pPr>
    </w:p>
    <w:p w14:paraId="719157EC" w14:textId="77777777" w:rsidR="00F51A83" w:rsidRDefault="00F51A83">
      <w:pPr>
        <w:jc w:val="both"/>
        <w:rPr>
          <w:rFonts w:ascii="Marianne" w:hAnsi="Marianne" w:cs="Arial"/>
          <w:i/>
          <w:sz w:val="18"/>
        </w:rPr>
      </w:pPr>
    </w:p>
    <w:p w14:paraId="6FE6FF3A" w14:textId="77777777" w:rsidR="00F51A83" w:rsidRDefault="00F51A83">
      <w:pPr>
        <w:jc w:val="both"/>
        <w:rPr>
          <w:rFonts w:ascii="Marianne" w:hAnsi="Marianne" w:cs="Arial"/>
          <w:i/>
          <w:sz w:val="18"/>
        </w:rPr>
      </w:pPr>
    </w:p>
    <w:p w14:paraId="0BDA5613" w14:textId="77777777" w:rsidR="00F51A83" w:rsidRDefault="00F51A83">
      <w:pPr>
        <w:jc w:val="both"/>
        <w:rPr>
          <w:rFonts w:ascii="Marianne" w:hAnsi="Marianne" w:cs="Arial"/>
          <w:i/>
          <w:sz w:val="18"/>
        </w:rPr>
      </w:pPr>
    </w:p>
    <w:p w14:paraId="5224D012" w14:textId="77777777" w:rsidR="00F51A83" w:rsidRDefault="00F51A83">
      <w:pPr>
        <w:jc w:val="both"/>
        <w:rPr>
          <w:rFonts w:ascii="Marianne" w:hAnsi="Marianne" w:cs="Arial"/>
          <w:i/>
          <w:sz w:val="18"/>
        </w:rPr>
      </w:pPr>
    </w:p>
    <w:p w14:paraId="694F3314"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E677FBA" w14:textId="77777777" w:rsidR="00F51A83" w:rsidRDefault="00F51A83">
      <w:pPr>
        <w:jc w:val="both"/>
        <w:rPr>
          <w:rFonts w:ascii="Marianne" w:hAnsi="Marianne" w:cs="Arial"/>
          <w:i/>
          <w:sz w:val="18"/>
        </w:rPr>
      </w:pPr>
    </w:p>
    <w:p w14:paraId="039BC6E9" w14:textId="77777777" w:rsidR="00F51A83" w:rsidRDefault="00F51A83">
      <w:pPr>
        <w:jc w:val="both"/>
        <w:rPr>
          <w:rFonts w:ascii="Marianne" w:hAnsi="Marianne" w:cs="Arial"/>
          <w:i/>
          <w:sz w:val="18"/>
        </w:rPr>
      </w:pPr>
    </w:p>
    <w:p w14:paraId="0A2A7EF0" w14:textId="77777777" w:rsidR="00F51A83" w:rsidRDefault="00F51A83">
      <w:pPr>
        <w:jc w:val="both"/>
        <w:rPr>
          <w:rFonts w:ascii="Marianne" w:hAnsi="Marianne" w:cs="Arial"/>
          <w:i/>
          <w:sz w:val="18"/>
        </w:rPr>
      </w:pPr>
    </w:p>
    <w:p w14:paraId="1B5469B3" w14:textId="77777777" w:rsidR="00F51A83" w:rsidRDefault="00F51A83">
      <w:pPr>
        <w:jc w:val="both"/>
        <w:rPr>
          <w:rFonts w:ascii="Marianne" w:hAnsi="Marianne" w:cs="Arial"/>
          <w:i/>
          <w:sz w:val="18"/>
        </w:rPr>
      </w:pPr>
    </w:p>
    <w:p w14:paraId="1067A776" w14:textId="77777777" w:rsidR="00F51A83" w:rsidRDefault="00F51A83">
      <w:pPr>
        <w:jc w:val="both"/>
        <w:rPr>
          <w:rFonts w:ascii="Marianne" w:hAnsi="Marianne" w:cs="Arial"/>
          <w:i/>
          <w:sz w:val="18"/>
        </w:rPr>
      </w:pPr>
    </w:p>
    <w:p w14:paraId="73900C84" w14:textId="77777777" w:rsidR="00F51A83" w:rsidRDefault="00F51A83">
      <w:pPr>
        <w:jc w:val="both"/>
        <w:rPr>
          <w:rFonts w:ascii="Marianne" w:hAnsi="Marianne" w:cs="Arial"/>
          <w:i/>
          <w:sz w:val="18"/>
        </w:rPr>
      </w:pPr>
    </w:p>
    <w:p w14:paraId="783D1C0F" w14:textId="77777777" w:rsidR="00F51A83" w:rsidRDefault="00F51A83">
      <w:pPr>
        <w:jc w:val="both"/>
        <w:rPr>
          <w:rFonts w:ascii="Marianne" w:hAnsi="Marianne" w:cs="Arial"/>
          <w:i/>
          <w:sz w:val="18"/>
        </w:rPr>
      </w:pPr>
    </w:p>
    <w:p w14:paraId="5B6A723E" w14:textId="77777777" w:rsidR="00F51A83" w:rsidRDefault="00F51A83">
      <w:pPr>
        <w:jc w:val="both"/>
        <w:rPr>
          <w:rFonts w:ascii="Marianne" w:hAnsi="Marianne" w:cs="Arial"/>
          <w:i/>
          <w:sz w:val="18"/>
        </w:rPr>
      </w:pPr>
    </w:p>
    <w:p w14:paraId="1DADAC09" w14:textId="77777777" w:rsidR="00F51A83" w:rsidRDefault="00F51A83">
      <w:pPr>
        <w:pStyle w:val="En-tte"/>
        <w:tabs>
          <w:tab w:val="clear" w:pos="4536"/>
          <w:tab w:val="clear" w:pos="9072"/>
          <w:tab w:val="left" w:pos="0"/>
          <w:tab w:val="left" w:pos="2160"/>
        </w:tabs>
        <w:jc w:val="both"/>
        <w:rPr>
          <w:rFonts w:ascii="Marianne" w:hAnsi="Marianne" w:cs="Arial"/>
          <w:i/>
          <w:sz w:val="18"/>
        </w:rPr>
      </w:pPr>
    </w:p>
    <w:p w14:paraId="2AADA43F"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p>
    <w:p w14:paraId="6282C998"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E7CBBB6"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23A19BF" w14:textId="77777777" w:rsidR="00F51A83" w:rsidRDefault="00F51A83">
      <w:pPr>
        <w:jc w:val="both"/>
        <w:rPr>
          <w:rFonts w:ascii="Marianne" w:hAnsi="Marianne" w:cs="Arial"/>
          <w:sz w:val="18"/>
        </w:rPr>
      </w:pPr>
    </w:p>
    <w:p w14:paraId="29FA8C0E" w14:textId="77777777" w:rsidR="00F51A83" w:rsidRDefault="00F51A8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BDBBC7F" w14:textId="77777777" w:rsidR="00F51A83" w:rsidRDefault="00F51A83">
      <w:pPr>
        <w:ind w:left="284"/>
        <w:jc w:val="both"/>
        <w:rPr>
          <w:rFonts w:ascii="Marianne" w:hAnsi="Marianne" w:cs="Arial"/>
          <w:sz w:val="16"/>
        </w:rPr>
      </w:pPr>
    </w:p>
    <w:p w14:paraId="07DB0B96" w14:textId="77777777" w:rsidR="00F51A83" w:rsidRDefault="00F51A83">
      <w:pPr>
        <w:ind w:left="284"/>
        <w:jc w:val="both"/>
        <w:rPr>
          <w:rFonts w:ascii="Marianne" w:hAnsi="Marianne" w:cs="Arial"/>
          <w:sz w:val="16"/>
        </w:rPr>
      </w:pPr>
    </w:p>
    <w:p w14:paraId="79583CD9" w14:textId="77777777" w:rsidR="00F51A83" w:rsidRDefault="00F51A83">
      <w:pPr>
        <w:ind w:left="284"/>
        <w:jc w:val="both"/>
        <w:rPr>
          <w:rFonts w:ascii="Marianne" w:hAnsi="Marianne" w:cs="Arial"/>
          <w:sz w:val="16"/>
        </w:rPr>
      </w:pPr>
    </w:p>
    <w:p w14:paraId="49235C59" w14:textId="77777777" w:rsidR="00F51A83" w:rsidRDefault="00F51A8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C9AA490" w14:textId="77777777" w:rsidR="00F51A83" w:rsidRDefault="00F51A83">
      <w:pPr>
        <w:ind w:left="284"/>
        <w:jc w:val="both"/>
        <w:rPr>
          <w:rFonts w:ascii="Marianne" w:hAnsi="Marianne" w:cs="Arial"/>
          <w:sz w:val="16"/>
        </w:rPr>
      </w:pPr>
    </w:p>
    <w:p w14:paraId="03A8072D" w14:textId="77777777" w:rsidR="00F51A83" w:rsidRDefault="00F51A83">
      <w:pPr>
        <w:ind w:left="284"/>
        <w:jc w:val="both"/>
        <w:rPr>
          <w:rFonts w:ascii="Marianne" w:hAnsi="Marianne" w:cs="Arial"/>
          <w:sz w:val="16"/>
        </w:rPr>
      </w:pPr>
    </w:p>
    <w:p w14:paraId="6027FB53" w14:textId="77777777" w:rsidR="00F51A83" w:rsidRDefault="00F51A83">
      <w:pPr>
        <w:ind w:left="284"/>
        <w:jc w:val="both"/>
        <w:rPr>
          <w:rFonts w:ascii="Marianne" w:hAnsi="Marianne" w:cs="Arial"/>
          <w:sz w:val="16"/>
        </w:rPr>
      </w:pPr>
    </w:p>
    <w:p w14:paraId="78E17EE8" w14:textId="77777777" w:rsidR="00F51A83" w:rsidRDefault="00F51A83">
      <w:pPr>
        <w:ind w:left="284"/>
        <w:jc w:val="both"/>
        <w:rPr>
          <w:rFonts w:ascii="Marianne" w:hAnsi="Marianne" w:cs="Arial"/>
          <w:sz w:val="16"/>
        </w:rPr>
      </w:pPr>
    </w:p>
    <w:p w14:paraId="7DCE8FBA" w14:textId="77777777" w:rsidR="00F51A83" w:rsidRDefault="00F51A8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51A83" w14:paraId="7F04A886" w14:textId="77777777">
        <w:trPr>
          <w:trHeight w:val="653"/>
        </w:trPr>
        <w:tc>
          <w:tcPr>
            <w:tcW w:w="9994" w:type="dxa"/>
            <w:shd w:val="clear" w:color="auto" w:fill="465F9D"/>
          </w:tcPr>
          <w:p w14:paraId="786CBFBD" w14:textId="77777777"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0C2080D"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5EBBBFCD" w14:textId="77777777"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3B9F6A9" w14:textId="77777777" w:rsidR="00F51A83" w:rsidRDefault="00F51A83">
      <w:pPr>
        <w:ind w:left="284"/>
        <w:rPr>
          <w:rFonts w:ascii="Marianne" w:hAnsi="Marianne" w:cs="Arial"/>
        </w:rPr>
      </w:pPr>
    </w:p>
    <w:p w14:paraId="70388D67" w14:textId="77777777" w:rsidR="00F51A83" w:rsidRDefault="00F51A83">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4495AAB8" w14:textId="77777777" w:rsidR="00F51A83" w:rsidRDefault="00F51A8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51A83" w14:paraId="309FFCF4"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CC329E3" w14:textId="77777777" w:rsidR="00F51A83" w:rsidRDefault="00F51A8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62AC986"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281EE46"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5D9ED00A" w14:textId="77777777" w:rsidR="00F51A83" w:rsidRDefault="00F51A8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F51A83" w14:paraId="12134D39"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4B7F702" w14:textId="77777777"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08BBD74" w14:textId="77777777" w:rsidR="00F51A83" w:rsidRDefault="00F51A83">
            <w:pPr>
              <w:tabs>
                <w:tab w:val="left" w:pos="864"/>
              </w:tabs>
              <w:snapToGrid w:val="0"/>
              <w:spacing w:before="120" w:after="120"/>
              <w:rPr>
                <w:rFonts w:ascii="Marianne" w:hAnsi="Marianne" w:cs="Arial"/>
                <w:sz w:val="16"/>
                <w:szCs w:val="16"/>
              </w:rPr>
            </w:pPr>
          </w:p>
          <w:p w14:paraId="2BEFC7AF" w14:textId="77777777" w:rsidR="00F51A83" w:rsidRDefault="00F51A8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8CC556C" w14:textId="77777777" w:rsidR="00F51A83" w:rsidRDefault="00F51A8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1F5E9B3" w14:textId="77777777" w:rsidR="00F51A83" w:rsidRDefault="00F51A83">
            <w:pPr>
              <w:tabs>
                <w:tab w:val="left" w:pos="864"/>
              </w:tabs>
              <w:snapToGrid w:val="0"/>
              <w:spacing w:before="120" w:after="120"/>
              <w:jc w:val="right"/>
              <w:rPr>
                <w:rFonts w:ascii="Marianne" w:hAnsi="Marianne" w:cs="Arial"/>
                <w:sz w:val="16"/>
                <w:szCs w:val="16"/>
              </w:rPr>
            </w:pPr>
          </w:p>
        </w:tc>
      </w:tr>
      <w:tr w:rsidR="00F51A83" w14:paraId="6D18DF16" w14:textId="77777777">
        <w:trPr>
          <w:trHeight w:val="737"/>
        </w:trPr>
        <w:tc>
          <w:tcPr>
            <w:tcW w:w="2566" w:type="dxa"/>
            <w:tcBorders>
              <w:left w:val="single" w:sz="8" w:space="0" w:color="000000"/>
              <w:bottom w:val="single" w:sz="8" w:space="0" w:color="000000"/>
            </w:tcBorders>
            <w:shd w:val="clear" w:color="auto" w:fill="auto"/>
          </w:tcPr>
          <w:p w14:paraId="09864B58" w14:textId="77777777" w:rsidR="00F51A83" w:rsidRDefault="00F51A8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00514F6" w14:textId="77777777" w:rsidR="00F51A83" w:rsidRDefault="00F51A83">
            <w:pPr>
              <w:tabs>
                <w:tab w:val="left" w:pos="864"/>
              </w:tabs>
              <w:snapToGrid w:val="0"/>
              <w:spacing w:before="120" w:after="120"/>
              <w:rPr>
                <w:rFonts w:ascii="Marianne" w:hAnsi="Marianne" w:cs="Arial"/>
                <w:sz w:val="16"/>
                <w:szCs w:val="16"/>
              </w:rPr>
            </w:pPr>
          </w:p>
          <w:p w14:paraId="5E01D85D" w14:textId="77777777"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7D64E11" w14:textId="77777777" w:rsidR="00F51A83" w:rsidRDefault="00F51A83">
            <w:pPr>
              <w:tabs>
                <w:tab w:val="left" w:pos="864"/>
              </w:tabs>
              <w:snapToGrid w:val="0"/>
              <w:spacing w:before="120" w:after="120"/>
              <w:jc w:val="right"/>
              <w:rPr>
                <w:rFonts w:ascii="Marianne" w:hAnsi="Marianne" w:cs="Arial"/>
                <w:sz w:val="16"/>
                <w:szCs w:val="16"/>
              </w:rPr>
            </w:pPr>
          </w:p>
          <w:p w14:paraId="437DA131" w14:textId="77777777" w:rsidR="00F51A83" w:rsidRDefault="00F51A8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59DA56C" w14:textId="77777777" w:rsidR="00F51A83" w:rsidRDefault="00F51A83">
            <w:pPr>
              <w:tabs>
                <w:tab w:val="left" w:pos="864"/>
              </w:tabs>
              <w:snapToGrid w:val="0"/>
              <w:spacing w:before="120" w:after="120"/>
              <w:jc w:val="right"/>
              <w:rPr>
                <w:rFonts w:ascii="Marianne" w:hAnsi="Marianne" w:cs="Arial"/>
                <w:sz w:val="16"/>
                <w:szCs w:val="16"/>
              </w:rPr>
            </w:pPr>
          </w:p>
          <w:p w14:paraId="4BE00B28" w14:textId="77777777" w:rsidR="00F51A83" w:rsidRDefault="00F51A8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E333BDC" w14:textId="77777777" w:rsidR="00F51A83" w:rsidRDefault="00F51A83">
      <w:pPr>
        <w:tabs>
          <w:tab w:val="left" w:pos="864"/>
        </w:tabs>
        <w:jc w:val="both"/>
        <w:rPr>
          <w:rFonts w:ascii="Marianne" w:hAnsi="Marianne" w:cs="Arial"/>
        </w:rPr>
      </w:pPr>
    </w:p>
    <w:p w14:paraId="3E8C6447" w14:textId="77777777" w:rsidR="00F51A83" w:rsidRDefault="00F51A8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2AEFCD4A" w14:textId="77777777" w:rsidR="00F51A83" w:rsidRDefault="00F51A83">
      <w:pPr>
        <w:tabs>
          <w:tab w:val="left" w:pos="864"/>
        </w:tabs>
        <w:jc w:val="both"/>
        <w:rPr>
          <w:rFonts w:ascii="Marianne" w:hAnsi="Marianne" w:cs="Arial"/>
        </w:rPr>
      </w:pPr>
    </w:p>
    <w:p w14:paraId="4CA34D06" w14:textId="77777777" w:rsidR="00F51A83" w:rsidRDefault="00F51A83">
      <w:pPr>
        <w:tabs>
          <w:tab w:val="left" w:pos="864"/>
        </w:tabs>
        <w:ind w:left="567"/>
        <w:jc w:val="both"/>
        <w:rPr>
          <w:rFonts w:ascii="Marianne" w:hAnsi="Marianne" w:cs="Arial"/>
        </w:rPr>
      </w:pPr>
      <w:r>
        <w:rPr>
          <w:rFonts w:ascii="Marianne" w:hAnsi="Marianne" w:cs="Arial"/>
        </w:rPr>
        <w:t>……./…………./……</w:t>
      </w:r>
    </w:p>
    <w:p w14:paraId="2FCEC169" w14:textId="77777777" w:rsidR="00F51A83" w:rsidRDefault="00F51A83">
      <w:pPr>
        <w:tabs>
          <w:tab w:val="left" w:pos="864"/>
        </w:tabs>
        <w:jc w:val="both"/>
        <w:rPr>
          <w:rFonts w:ascii="Marianne" w:hAnsi="Marianne" w:cs="Arial"/>
        </w:rPr>
      </w:pPr>
    </w:p>
    <w:p w14:paraId="29DEB801"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045D68D" w14:textId="77777777" w:rsidR="00F51A83" w:rsidRDefault="00F51A8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244D768"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5608981B" w14:textId="77777777" w:rsidR="00F51A83" w:rsidRDefault="00F51A83">
      <w:pPr>
        <w:tabs>
          <w:tab w:val="left" w:pos="864"/>
        </w:tabs>
        <w:jc w:val="both"/>
        <w:rPr>
          <w:rFonts w:ascii="Marianne" w:hAnsi="Marianne" w:cs="Arial"/>
        </w:rPr>
      </w:pPr>
    </w:p>
    <w:p w14:paraId="22C0303B" w14:textId="77777777" w:rsidR="00F51A83" w:rsidRDefault="00F51A8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91772">
        <w:rPr>
          <w:rFonts w:ascii="Marianne" w:hAnsi="Marianne"/>
        </w:rPr>
      </w:r>
      <w:r w:rsidR="00D9177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2071AE7" w14:textId="77777777" w:rsidR="00F51A83" w:rsidRDefault="00F51A8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59FF719"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04D73222"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EAAF0BB" w14:textId="77777777" w:rsidR="00F51A83" w:rsidRDefault="00F51A83">
      <w:pPr>
        <w:tabs>
          <w:tab w:val="left" w:pos="864"/>
        </w:tabs>
        <w:jc w:val="both"/>
        <w:rPr>
          <w:rFonts w:ascii="Marianne" w:hAnsi="Marianne" w:cs="Arial"/>
        </w:rPr>
      </w:pPr>
    </w:p>
    <w:p w14:paraId="0EE2207C" w14:textId="77777777" w:rsidR="00F51A83" w:rsidRDefault="00F51A8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1404F3C4"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D085AF5" w14:textId="77777777" w:rsidR="00F51A83" w:rsidRDefault="00F51A83">
      <w:pPr>
        <w:rPr>
          <w:rFonts w:ascii="Marianne" w:hAnsi="Marianne" w:cs="Arial"/>
          <w:sz w:val="18"/>
        </w:rPr>
      </w:pPr>
    </w:p>
    <w:p w14:paraId="649617AF" w14:textId="77777777" w:rsidR="00F51A83" w:rsidRDefault="00F51A8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6D1774A1" w14:textId="77777777" w:rsidR="00F51A83" w:rsidRDefault="00F51A83">
      <w:pPr>
        <w:ind w:left="284"/>
        <w:rPr>
          <w:rFonts w:ascii="Marianne" w:hAnsi="Marianne" w:cs="Arial"/>
          <w:sz w:val="16"/>
        </w:rPr>
      </w:pPr>
    </w:p>
    <w:p w14:paraId="37E23F72" w14:textId="77777777" w:rsidR="00F51A83" w:rsidRDefault="00F51A83">
      <w:pPr>
        <w:ind w:left="284"/>
        <w:rPr>
          <w:rFonts w:ascii="Marianne" w:hAnsi="Marianne" w:cs="Arial"/>
          <w:sz w:val="16"/>
        </w:rPr>
      </w:pPr>
    </w:p>
    <w:p w14:paraId="7DA8D519" w14:textId="77777777" w:rsidR="00F51A83" w:rsidRDefault="00F51A83">
      <w:pPr>
        <w:ind w:left="284"/>
        <w:rPr>
          <w:rFonts w:ascii="Marianne" w:hAnsi="Marianne" w:cs="Arial"/>
          <w:sz w:val="16"/>
        </w:rPr>
      </w:pPr>
    </w:p>
    <w:p w14:paraId="5104145F" w14:textId="77777777" w:rsidR="00F51A83" w:rsidRDefault="00F51A8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48E56C2" w14:textId="77777777" w:rsidR="00F51A83" w:rsidRDefault="00F51A83">
      <w:pPr>
        <w:ind w:left="284"/>
        <w:rPr>
          <w:rFonts w:ascii="Marianne" w:hAnsi="Marianne" w:cs="Arial"/>
        </w:rPr>
      </w:pPr>
    </w:p>
    <w:p w14:paraId="03A30694" w14:textId="77777777" w:rsidR="00F51A83" w:rsidRDefault="00F51A83">
      <w:pPr>
        <w:ind w:left="284"/>
        <w:rPr>
          <w:rFonts w:ascii="Marianne" w:hAnsi="Marianne" w:cs="Arial"/>
        </w:rPr>
      </w:pPr>
    </w:p>
    <w:p w14:paraId="204014CA" w14:textId="77777777" w:rsidR="00F51A83" w:rsidRDefault="00F51A83">
      <w:pPr>
        <w:ind w:left="284"/>
        <w:rPr>
          <w:rFonts w:ascii="Marianne" w:hAnsi="Marianne" w:cs="Arial"/>
        </w:rPr>
      </w:pPr>
    </w:p>
    <w:p w14:paraId="556A45A0" w14:textId="77777777" w:rsidR="00F51A83" w:rsidRDefault="00F51A83">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6F7F26D0" w14:textId="77777777">
        <w:tc>
          <w:tcPr>
            <w:tcW w:w="9852" w:type="dxa"/>
            <w:shd w:val="clear" w:color="auto" w:fill="465F9D"/>
          </w:tcPr>
          <w:p w14:paraId="68FDE676" w14:textId="77777777" w:rsidR="00F51A83" w:rsidRDefault="00F51A8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C00F39E"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4B8EF08E" w14:textId="77777777" w:rsidR="00F51A83" w:rsidRDefault="00F51A8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45AF50AD" w14:textId="77777777" w:rsidR="00F51A83" w:rsidRDefault="00F51A83">
      <w:pPr>
        <w:pStyle w:val="En-tte"/>
        <w:tabs>
          <w:tab w:val="clear" w:pos="4536"/>
          <w:tab w:val="clear" w:pos="9072"/>
          <w:tab w:val="left" w:pos="0"/>
          <w:tab w:val="left" w:pos="2160"/>
        </w:tabs>
        <w:jc w:val="both"/>
        <w:rPr>
          <w:rFonts w:ascii="Marianne" w:hAnsi="Marianne" w:cs="Arial"/>
          <w:i/>
          <w:iCs/>
          <w:sz w:val="18"/>
          <w:szCs w:val="18"/>
        </w:rPr>
      </w:pPr>
    </w:p>
    <w:p w14:paraId="71B6D58F" w14:textId="77777777" w:rsidR="00F51A83" w:rsidRDefault="00F51A8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0E2BD18D" w14:textId="77777777" w:rsidR="00F51A83" w:rsidRDefault="00F51A83">
      <w:pPr>
        <w:pStyle w:val="En-tte"/>
        <w:tabs>
          <w:tab w:val="clear" w:pos="4536"/>
          <w:tab w:val="clear" w:pos="9072"/>
          <w:tab w:val="left" w:pos="864"/>
        </w:tabs>
        <w:rPr>
          <w:rFonts w:ascii="Marianne" w:hAnsi="Marianne" w:cs="Arial"/>
        </w:rPr>
      </w:pPr>
    </w:p>
    <w:p w14:paraId="4212D8C7" w14:textId="77777777" w:rsidR="00F51A83" w:rsidRDefault="00F51A83">
      <w:pPr>
        <w:pStyle w:val="En-tte"/>
        <w:tabs>
          <w:tab w:val="clear" w:pos="4536"/>
          <w:tab w:val="clear" w:pos="9072"/>
          <w:tab w:val="left" w:pos="864"/>
        </w:tabs>
        <w:rPr>
          <w:rFonts w:ascii="Marianne" w:hAnsi="Marianne" w:cs="Arial"/>
        </w:rPr>
      </w:pPr>
    </w:p>
    <w:p w14:paraId="681319DD" w14:textId="77777777" w:rsidR="00F51A83" w:rsidRDefault="00F51A83">
      <w:pPr>
        <w:pStyle w:val="En-tte"/>
        <w:tabs>
          <w:tab w:val="clear" w:pos="4536"/>
          <w:tab w:val="clear" w:pos="9072"/>
          <w:tab w:val="left" w:pos="864"/>
        </w:tabs>
        <w:rPr>
          <w:rFonts w:ascii="Marianne" w:hAnsi="Marianne" w:cs="Arial"/>
        </w:rPr>
      </w:pPr>
    </w:p>
    <w:p w14:paraId="3FD42FBE" w14:textId="77777777" w:rsidR="00F51A83" w:rsidRDefault="00F51A83">
      <w:pPr>
        <w:pStyle w:val="En-tte"/>
        <w:tabs>
          <w:tab w:val="clear" w:pos="4536"/>
          <w:tab w:val="clear" w:pos="9072"/>
          <w:tab w:val="left" w:pos="864"/>
        </w:tabs>
        <w:rPr>
          <w:rFonts w:ascii="Marianne" w:hAnsi="Marianne" w:cs="Arial"/>
        </w:rPr>
      </w:pPr>
    </w:p>
    <w:p w14:paraId="4A385A8C" w14:textId="77777777" w:rsidR="00F51A83" w:rsidRDefault="00F51A83">
      <w:pPr>
        <w:pStyle w:val="En-tte"/>
        <w:tabs>
          <w:tab w:val="clear" w:pos="4536"/>
          <w:tab w:val="clear" w:pos="9072"/>
          <w:tab w:val="left" w:pos="864"/>
        </w:tabs>
        <w:rPr>
          <w:rFonts w:ascii="Marianne" w:hAnsi="Marianne" w:cs="Arial"/>
        </w:rPr>
      </w:pPr>
    </w:p>
    <w:p w14:paraId="6EF6947C" w14:textId="77777777" w:rsidR="00F51A83" w:rsidRDefault="00F51A8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4AB3AE8" w14:textId="77777777" w:rsidR="00F51A83" w:rsidRDefault="00F51A83">
      <w:pPr>
        <w:pStyle w:val="En-tte"/>
        <w:tabs>
          <w:tab w:val="clear" w:pos="4536"/>
          <w:tab w:val="clear" w:pos="9072"/>
          <w:tab w:val="left" w:pos="864"/>
        </w:tabs>
        <w:rPr>
          <w:rFonts w:ascii="Marianne" w:hAnsi="Marianne" w:cs="Arial"/>
        </w:rPr>
      </w:pPr>
    </w:p>
    <w:p w14:paraId="37FF9273" w14:textId="77777777" w:rsidR="00F51A83" w:rsidRDefault="00F51A8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2A21A25" w14:textId="77777777" w:rsidR="00F51A83" w:rsidRDefault="00F51A8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FD1EB82" w14:textId="77777777" w:rsidR="00F51A83" w:rsidRDefault="00F51A83">
      <w:pPr>
        <w:pStyle w:val="En-tte"/>
        <w:tabs>
          <w:tab w:val="left" w:pos="864"/>
        </w:tabs>
        <w:rPr>
          <w:rFonts w:ascii="Marianne" w:hAnsi="Marianne" w:cs="Arial"/>
        </w:rPr>
      </w:pPr>
    </w:p>
    <w:p w14:paraId="3344D3E9" w14:textId="77777777" w:rsidR="00F51A83" w:rsidRDefault="00F51A83">
      <w:pPr>
        <w:ind w:left="284"/>
        <w:rPr>
          <w:rFonts w:ascii="Marianne" w:hAnsi="Marianne" w:cs="Arial"/>
          <w:sz w:val="16"/>
        </w:rPr>
      </w:pPr>
      <w:r>
        <w:rPr>
          <w:rFonts w:ascii="Marianne" w:hAnsi="Marianne" w:cs="Arial"/>
          <w:sz w:val="16"/>
        </w:rPr>
        <w:t>- Adresse internet :</w:t>
      </w:r>
    </w:p>
    <w:p w14:paraId="72826AE2" w14:textId="77777777" w:rsidR="00F51A83" w:rsidRDefault="00F51A83">
      <w:pPr>
        <w:pStyle w:val="En-tte"/>
        <w:tabs>
          <w:tab w:val="left" w:pos="864"/>
        </w:tabs>
        <w:rPr>
          <w:rFonts w:ascii="Marianne" w:hAnsi="Marianne" w:cs="Arial"/>
        </w:rPr>
      </w:pPr>
    </w:p>
    <w:p w14:paraId="104B46C2" w14:textId="77777777" w:rsidR="00F51A83" w:rsidRDefault="00F51A83">
      <w:pPr>
        <w:pStyle w:val="En-tte"/>
        <w:tabs>
          <w:tab w:val="left" w:pos="864"/>
        </w:tabs>
        <w:rPr>
          <w:rFonts w:ascii="Marianne" w:hAnsi="Marianne" w:cs="Arial"/>
        </w:rPr>
      </w:pPr>
    </w:p>
    <w:p w14:paraId="32E62E42" w14:textId="77777777" w:rsidR="00F51A83" w:rsidRDefault="00F51A83">
      <w:pPr>
        <w:ind w:left="284"/>
        <w:rPr>
          <w:rFonts w:ascii="Marianne" w:hAnsi="Marianne" w:cs="Arial"/>
          <w:sz w:val="16"/>
        </w:rPr>
      </w:pPr>
      <w:r>
        <w:rPr>
          <w:rFonts w:ascii="Marianne" w:hAnsi="Marianne" w:cs="Arial"/>
          <w:sz w:val="16"/>
        </w:rPr>
        <w:t>- Renseignements nécessaires pour y accéder :</w:t>
      </w:r>
    </w:p>
    <w:p w14:paraId="43897324" w14:textId="77777777" w:rsidR="00F51A83" w:rsidRDefault="00F51A83">
      <w:pPr>
        <w:ind w:left="284"/>
        <w:rPr>
          <w:rFonts w:ascii="Marianne" w:hAnsi="Marianne" w:cs="Arial"/>
          <w:sz w:val="16"/>
        </w:rPr>
      </w:pPr>
    </w:p>
    <w:p w14:paraId="0B130BC4" w14:textId="77777777" w:rsidR="00F51A83" w:rsidRDefault="00F51A83">
      <w:pPr>
        <w:ind w:left="284"/>
      </w:pPr>
    </w:p>
    <w:p w14:paraId="74B70FF4" w14:textId="77777777" w:rsidR="00F51A83" w:rsidRDefault="00F51A8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51A83" w14:paraId="501D6114" w14:textId="77777777">
        <w:trPr>
          <w:trHeight w:val="712"/>
        </w:trPr>
        <w:tc>
          <w:tcPr>
            <w:tcW w:w="9710" w:type="dxa"/>
            <w:shd w:val="clear" w:color="auto" w:fill="465F9D"/>
          </w:tcPr>
          <w:p w14:paraId="2DEBF4DC" w14:textId="77777777" w:rsidR="00F51A83" w:rsidRDefault="00F51A8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12222F35" w14:textId="77777777" w:rsidR="00F51A83" w:rsidRDefault="00F51A83">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479D028" w14:textId="77777777" w:rsidR="00F51A83" w:rsidRDefault="00F51A8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0336873" w14:textId="77777777" w:rsidR="00F51A83" w:rsidRDefault="00F51A83">
      <w:pPr>
        <w:tabs>
          <w:tab w:val="left" w:pos="576"/>
        </w:tabs>
        <w:rPr>
          <w:rFonts w:ascii="Marianne" w:hAnsi="Marianne" w:cs="Arial"/>
          <w:iCs/>
        </w:rPr>
      </w:pPr>
    </w:p>
    <w:p w14:paraId="1F3AB60E" w14:textId="77777777" w:rsidR="00F51A83" w:rsidRDefault="00F51A8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2A670C5B" w14:textId="77777777" w:rsidR="00F51A83" w:rsidRDefault="00F51A83">
      <w:pPr>
        <w:jc w:val="both"/>
        <w:rPr>
          <w:rFonts w:ascii="Marianne" w:hAnsi="Marianne" w:cs="Arial"/>
          <w:i/>
          <w:iCs/>
          <w:sz w:val="18"/>
          <w:szCs w:val="18"/>
        </w:rPr>
      </w:pPr>
      <w:r>
        <w:rPr>
          <w:rFonts w:ascii="Marianne" w:hAnsi="Marianne" w:cs="Arial"/>
          <w:i/>
          <w:iCs/>
          <w:sz w:val="18"/>
          <w:szCs w:val="18"/>
        </w:rPr>
        <w:t>(Adapter le tableau autant que nécessaire)</w:t>
      </w:r>
    </w:p>
    <w:p w14:paraId="4E51CDA8" w14:textId="77777777" w:rsidR="00F51A83" w:rsidRDefault="00F51A8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F51A83" w14:paraId="07F13332" w14:textId="77777777">
        <w:trPr>
          <w:trHeight w:val="1200"/>
        </w:trPr>
        <w:tc>
          <w:tcPr>
            <w:tcW w:w="832" w:type="dxa"/>
            <w:tcBorders>
              <w:top w:val="single" w:sz="4" w:space="0" w:color="000000"/>
              <w:left w:val="single" w:sz="4" w:space="0" w:color="000000"/>
              <w:bottom w:val="single" w:sz="4" w:space="0" w:color="000000"/>
            </w:tcBorders>
            <w:vAlign w:val="center"/>
          </w:tcPr>
          <w:p w14:paraId="334B94A0" w14:textId="77777777" w:rsidR="00F51A83" w:rsidRDefault="00F51A83">
            <w:pPr>
              <w:jc w:val="center"/>
              <w:rPr>
                <w:rFonts w:ascii="Marianne" w:hAnsi="Marianne" w:cs="Arial"/>
                <w:b/>
              </w:rPr>
            </w:pPr>
            <w:r>
              <w:rPr>
                <w:rFonts w:ascii="Marianne" w:hAnsi="Marianne" w:cs="Arial"/>
                <w:b/>
              </w:rPr>
              <w:t>N°</w:t>
            </w:r>
          </w:p>
          <w:p w14:paraId="75919BDB" w14:textId="77777777" w:rsidR="00F51A83" w:rsidRDefault="00F51A83">
            <w:pPr>
              <w:jc w:val="center"/>
              <w:rPr>
                <w:rFonts w:ascii="Marianne" w:hAnsi="Marianne" w:cs="Arial"/>
                <w:b/>
              </w:rPr>
            </w:pPr>
            <w:proofErr w:type="gramStart"/>
            <w:r>
              <w:rPr>
                <w:rFonts w:ascii="Marianne" w:hAnsi="Marianne" w:cs="Arial"/>
                <w:b/>
              </w:rPr>
              <w:t>du</w:t>
            </w:r>
            <w:proofErr w:type="gramEnd"/>
          </w:p>
          <w:p w14:paraId="6E1529AD" w14:textId="77777777" w:rsidR="00F51A83" w:rsidRDefault="00F51A8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CECBB46" w14:textId="77777777" w:rsidR="00F51A83" w:rsidRDefault="00F51A8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935C8" w14:textId="77777777" w:rsidR="00F51A83" w:rsidRDefault="00F51A8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F51A83" w14:paraId="26212F78" w14:textId="77777777">
        <w:trPr>
          <w:trHeight w:val="1021"/>
        </w:trPr>
        <w:tc>
          <w:tcPr>
            <w:tcW w:w="832" w:type="dxa"/>
            <w:tcBorders>
              <w:top w:val="single" w:sz="4" w:space="0" w:color="000000"/>
              <w:left w:val="single" w:sz="4" w:space="0" w:color="000000"/>
            </w:tcBorders>
            <w:shd w:val="clear" w:color="auto" w:fill="B4C6E7"/>
          </w:tcPr>
          <w:p w14:paraId="4B45AA1A" w14:textId="77777777" w:rsidR="00F51A83" w:rsidRDefault="00F51A8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4A9B9657" w14:textId="77777777" w:rsidR="00F51A83" w:rsidRDefault="00F51A8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4DE35ADA" w14:textId="77777777" w:rsidR="00F51A83" w:rsidRDefault="00F51A83">
            <w:pPr>
              <w:snapToGrid w:val="0"/>
              <w:jc w:val="both"/>
              <w:rPr>
                <w:rFonts w:ascii="Marianne" w:hAnsi="Marianne" w:cs="Arial"/>
              </w:rPr>
            </w:pPr>
          </w:p>
        </w:tc>
      </w:tr>
      <w:tr w:rsidR="00F51A83" w14:paraId="3EC1E3C7" w14:textId="77777777">
        <w:trPr>
          <w:trHeight w:val="1021"/>
        </w:trPr>
        <w:tc>
          <w:tcPr>
            <w:tcW w:w="832" w:type="dxa"/>
            <w:tcBorders>
              <w:left w:val="single" w:sz="4" w:space="0" w:color="000000"/>
            </w:tcBorders>
          </w:tcPr>
          <w:p w14:paraId="6226D300"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0679A0FD"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321B24D" w14:textId="77777777" w:rsidR="00F51A83" w:rsidRDefault="00F51A83">
            <w:pPr>
              <w:snapToGrid w:val="0"/>
              <w:jc w:val="both"/>
              <w:rPr>
                <w:rFonts w:ascii="Marianne" w:hAnsi="Marianne" w:cs="Arial"/>
              </w:rPr>
            </w:pPr>
          </w:p>
        </w:tc>
      </w:tr>
      <w:tr w:rsidR="00F51A83" w14:paraId="4A494BF0" w14:textId="77777777">
        <w:trPr>
          <w:trHeight w:val="1021"/>
        </w:trPr>
        <w:tc>
          <w:tcPr>
            <w:tcW w:w="832" w:type="dxa"/>
            <w:tcBorders>
              <w:left w:val="single" w:sz="4" w:space="0" w:color="000000"/>
            </w:tcBorders>
            <w:shd w:val="clear" w:color="auto" w:fill="B4C6E7"/>
          </w:tcPr>
          <w:p w14:paraId="2F4C1ECA"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1645FF88"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668B736" w14:textId="77777777" w:rsidR="00F51A83" w:rsidRDefault="00F51A83">
            <w:pPr>
              <w:snapToGrid w:val="0"/>
              <w:jc w:val="both"/>
              <w:rPr>
                <w:rFonts w:ascii="Marianne" w:hAnsi="Marianne" w:cs="Arial"/>
              </w:rPr>
            </w:pPr>
          </w:p>
        </w:tc>
      </w:tr>
      <w:tr w:rsidR="00F51A83" w14:paraId="555EAEF1" w14:textId="77777777">
        <w:trPr>
          <w:trHeight w:val="1021"/>
        </w:trPr>
        <w:tc>
          <w:tcPr>
            <w:tcW w:w="832" w:type="dxa"/>
            <w:tcBorders>
              <w:left w:val="single" w:sz="4" w:space="0" w:color="000000"/>
            </w:tcBorders>
          </w:tcPr>
          <w:p w14:paraId="78F30E4D"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1F789131"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F66C9F5" w14:textId="77777777" w:rsidR="00F51A83" w:rsidRDefault="00F51A83">
            <w:pPr>
              <w:snapToGrid w:val="0"/>
              <w:jc w:val="both"/>
              <w:rPr>
                <w:rFonts w:ascii="Marianne" w:hAnsi="Marianne" w:cs="Arial"/>
              </w:rPr>
            </w:pPr>
          </w:p>
        </w:tc>
      </w:tr>
      <w:tr w:rsidR="00F51A83" w14:paraId="7AE9010F" w14:textId="77777777">
        <w:trPr>
          <w:trHeight w:val="1021"/>
        </w:trPr>
        <w:tc>
          <w:tcPr>
            <w:tcW w:w="832" w:type="dxa"/>
            <w:tcBorders>
              <w:left w:val="single" w:sz="4" w:space="0" w:color="000000"/>
            </w:tcBorders>
            <w:shd w:val="clear" w:color="auto" w:fill="B4C6E7"/>
          </w:tcPr>
          <w:p w14:paraId="2C6A45F8"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040AFC96"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488B087" w14:textId="77777777" w:rsidR="00F51A83" w:rsidRDefault="00F51A83">
            <w:pPr>
              <w:snapToGrid w:val="0"/>
              <w:jc w:val="both"/>
              <w:rPr>
                <w:rFonts w:ascii="Marianne" w:hAnsi="Marianne" w:cs="Arial"/>
              </w:rPr>
            </w:pPr>
          </w:p>
        </w:tc>
      </w:tr>
      <w:tr w:rsidR="00F51A83" w14:paraId="1303BB6E" w14:textId="77777777">
        <w:trPr>
          <w:trHeight w:val="1021"/>
        </w:trPr>
        <w:tc>
          <w:tcPr>
            <w:tcW w:w="832" w:type="dxa"/>
            <w:tcBorders>
              <w:left w:val="single" w:sz="4" w:space="0" w:color="000000"/>
            </w:tcBorders>
          </w:tcPr>
          <w:p w14:paraId="57DA8A5E"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75FB23F8"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E9FC98B" w14:textId="77777777" w:rsidR="00F51A83" w:rsidRDefault="00F51A83">
            <w:pPr>
              <w:snapToGrid w:val="0"/>
              <w:jc w:val="both"/>
              <w:rPr>
                <w:rFonts w:ascii="Marianne" w:hAnsi="Marianne" w:cs="Arial"/>
              </w:rPr>
            </w:pPr>
          </w:p>
        </w:tc>
      </w:tr>
      <w:tr w:rsidR="00F51A83" w14:paraId="151C2DC4" w14:textId="77777777">
        <w:trPr>
          <w:trHeight w:val="1021"/>
        </w:trPr>
        <w:tc>
          <w:tcPr>
            <w:tcW w:w="832" w:type="dxa"/>
            <w:tcBorders>
              <w:left w:val="single" w:sz="4" w:space="0" w:color="000000"/>
            </w:tcBorders>
            <w:shd w:val="clear" w:color="auto" w:fill="B4C6E7"/>
          </w:tcPr>
          <w:p w14:paraId="113A2DF3"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B4C6E7"/>
          </w:tcPr>
          <w:p w14:paraId="00018598"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56EC22D" w14:textId="77777777" w:rsidR="00F51A83" w:rsidRDefault="00F51A83">
            <w:pPr>
              <w:snapToGrid w:val="0"/>
              <w:jc w:val="both"/>
              <w:rPr>
                <w:rFonts w:ascii="Marianne" w:hAnsi="Marianne" w:cs="Arial"/>
              </w:rPr>
            </w:pPr>
          </w:p>
        </w:tc>
      </w:tr>
      <w:tr w:rsidR="00F51A83" w14:paraId="6EF1C4ED" w14:textId="77777777">
        <w:trPr>
          <w:trHeight w:val="1021"/>
        </w:trPr>
        <w:tc>
          <w:tcPr>
            <w:tcW w:w="832" w:type="dxa"/>
            <w:tcBorders>
              <w:left w:val="single" w:sz="4" w:space="0" w:color="000000"/>
            </w:tcBorders>
          </w:tcPr>
          <w:p w14:paraId="75146B60" w14:textId="77777777" w:rsidR="00F51A83" w:rsidRDefault="00F51A83">
            <w:pPr>
              <w:snapToGrid w:val="0"/>
              <w:jc w:val="both"/>
              <w:rPr>
                <w:rFonts w:ascii="Marianne" w:hAnsi="Marianne" w:cs="Arial"/>
              </w:rPr>
            </w:pPr>
          </w:p>
        </w:tc>
        <w:tc>
          <w:tcPr>
            <w:tcW w:w="4394" w:type="dxa"/>
            <w:tcBorders>
              <w:left w:val="single" w:sz="4" w:space="0" w:color="000000"/>
            </w:tcBorders>
            <w:shd w:val="clear" w:color="auto" w:fill="auto"/>
          </w:tcPr>
          <w:p w14:paraId="2B684467" w14:textId="77777777" w:rsidR="00F51A83" w:rsidRDefault="00F51A8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A14E714" w14:textId="77777777" w:rsidR="00F51A83" w:rsidRDefault="00F51A83">
            <w:pPr>
              <w:snapToGrid w:val="0"/>
              <w:jc w:val="both"/>
              <w:rPr>
                <w:rFonts w:ascii="Marianne" w:hAnsi="Marianne" w:cs="Arial"/>
              </w:rPr>
            </w:pPr>
          </w:p>
        </w:tc>
      </w:tr>
      <w:tr w:rsidR="00F51A83" w14:paraId="49ABF0B1" w14:textId="77777777">
        <w:trPr>
          <w:trHeight w:val="1021"/>
        </w:trPr>
        <w:tc>
          <w:tcPr>
            <w:tcW w:w="832" w:type="dxa"/>
            <w:tcBorders>
              <w:left w:val="single" w:sz="4" w:space="0" w:color="000000"/>
              <w:bottom w:val="single" w:sz="4" w:space="0" w:color="000000"/>
            </w:tcBorders>
            <w:shd w:val="clear" w:color="auto" w:fill="B4C6E7"/>
          </w:tcPr>
          <w:p w14:paraId="4C1CB00F" w14:textId="77777777" w:rsidR="00F51A83" w:rsidRDefault="00F51A8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039B01F3" w14:textId="77777777" w:rsidR="00F51A83" w:rsidRDefault="00F51A8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CA67A3A" w14:textId="77777777" w:rsidR="00F51A83" w:rsidRDefault="00F51A83">
            <w:pPr>
              <w:snapToGrid w:val="0"/>
              <w:jc w:val="both"/>
              <w:rPr>
                <w:rFonts w:ascii="Marianne" w:hAnsi="Marianne" w:cs="Arial"/>
              </w:rPr>
            </w:pPr>
          </w:p>
        </w:tc>
      </w:tr>
    </w:tbl>
    <w:p w14:paraId="643D863F" w14:textId="77777777" w:rsidR="00F51A83" w:rsidRDefault="00F51A83">
      <w:pPr>
        <w:pStyle w:val="En-tte"/>
        <w:tabs>
          <w:tab w:val="clear" w:pos="4536"/>
          <w:tab w:val="clear" w:pos="9072"/>
          <w:tab w:val="left" w:pos="864"/>
        </w:tabs>
        <w:rPr>
          <w:rFonts w:ascii="Marianne" w:hAnsi="Marianne" w:cs="Arial"/>
          <w:sz w:val="18"/>
          <w:szCs w:val="18"/>
        </w:rPr>
      </w:pPr>
    </w:p>
    <w:p w14:paraId="275417D3" w14:textId="77777777" w:rsidR="00F51A83" w:rsidRDefault="00F51A83">
      <w:pPr>
        <w:pStyle w:val="En-tte"/>
        <w:tabs>
          <w:tab w:val="clear" w:pos="4536"/>
          <w:tab w:val="clear" w:pos="9072"/>
          <w:tab w:val="left" w:pos="864"/>
        </w:tabs>
        <w:rPr>
          <w:rFonts w:ascii="Marianne" w:hAnsi="Marianne" w:cs="Arial"/>
          <w:sz w:val="18"/>
          <w:szCs w:val="18"/>
        </w:rPr>
      </w:pPr>
    </w:p>
    <w:p w14:paraId="6022B392" w14:textId="77777777" w:rsidR="00F51A83" w:rsidRDefault="00F51A8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51A83" w14:paraId="47266B62" w14:textId="77777777">
        <w:trPr>
          <w:trHeight w:val="407"/>
        </w:trPr>
        <w:tc>
          <w:tcPr>
            <w:tcW w:w="9852" w:type="dxa"/>
            <w:shd w:val="clear" w:color="auto" w:fill="465F9D"/>
          </w:tcPr>
          <w:p w14:paraId="2E4FD18A" w14:textId="77777777" w:rsidR="00F51A83" w:rsidRDefault="00F51A83">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27F256AF" w14:textId="77777777" w:rsidR="00F51A83" w:rsidRDefault="00F51A83">
      <w:pPr>
        <w:tabs>
          <w:tab w:val="left" w:pos="426"/>
        </w:tabs>
        <w:jc w:val="both"/>
        <w:rPr>
          <w:rFonts w:ascii="Marianne" w:hAnsi="Marianne" w:cs="Arial"/>
          <w:spacing w:val="-10"/>
        </w:rPr>
      </w:pPr>
    </w:p>
    <w:p w14:paraId="16F44760" w14:textId="77777777" w:rsidR="00F51A83" w:rsidRDefault="00F51A8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462F283" w14:textId="77777777" w:rsidR="00F51A83" w:rsidRDefault="00F51A83">
      <w:pPr>
        <w:tabs>
          <w:tab w:val="left" w:pos="426"/>
        </w:tabs>
        <w:jc w:val="both"/>
        <w:rPr>
          <w:rFonts w:ascii="Marianne" w:hAnsi="Marianne" w:cs="Arial"/>
          <w:spacing w:val="-10"/>
        </w:rPr>
      </w:pPr>
    </w:p>
    <w:p w14:paraId="52FE4DC0" w14:textId="77777777" w:rsidR="00F51A83" w:rsidRDefault="00F51A83">
      <w:pPr>
        <w:tabs>
          <w:tab w:val="left" w:pos="426"/>
        </w:tabs>
        <w:jc w:val="both"/>
        <w:rPr>
          <w:rFonts w:ascii="Marianne" w:hAnsi="Marianne" w:cs="Arial"/>
          <w:spacing w:val="-10"/>
        </w:rPr>
      </w:pPr>
    </w:p>
    <w:p w14:paraId="00F9A781" w14:textId="77777777" w:rsidR="00F51A83" w:rsidRDefault="00F51A83">
      <w:pPr>
        <w:tabs>
          <w:tab w:val="left" w:pos="426"/>
        </w:tabs>
        <w:jc w:val="both"/>
        <w:rPr>
          <w:rFonts w:ascii="Marianne" w:hAnsi="Marianne" w:cs="Arial"/>
          <w:spacing w:val="-10"/>
        </w:rPr>
      </w:pPr>
    </w:p>
    <w:p w14:paraId="049BB0CC" w14:textId="77777777" w:rsidR="00F51A83" w:rsidRDefault="00F51A83">
      <w:pPr>
        <w:tabs>
          <w:tab w:val="left" w:pos="426"/>
        </w:tabs>
        <w:jc w:val="both"/>
        <w:rPr>
          <w:rFonts w:ascii="Marianne" w:hAnsi="Marianne" w:cs="Arial"/>
          <w:spacing w:val="-10"/>
        </w:rPr>
      </w:pPr>
    </w:p>
    <w:p w14:paraId="63DA26AC" w14:textId="77777777" w:rsidR="00F51A83" w:rsidRDefault="00F51A83">
      <w:pPr>
        <w:tabs>
          <w:tab w:val="left" w:pos="426"/>
        </w:tabs>
        <w:jc w:val="both"/>
        <w:rPr>
          <w:rFonts w:ascii="Marianne" w:hAnsi="Marianne" w:cs="Arial"/>
          <w:spacing w:val="-10"/>
        </w:rPr>
      </w:pPr>
    </w:p>
    <w:p w14:paraId="430A9266" w14:textId="77777777" w:rsidR="00F51A83" w:rsidRDefault="00F51A83">
      <w:pPr>
        <w:tabs>
          <w:tab w:val="left" w:pos="426"/>
        </w:tabs>
        <w:jc w:val="both"/>
        <w:rPr>
          <w:rFonts w:ascii="Marianne" w:hAnsi="Marianne" w:cs="Arial"/>
          <w:spacing w:val="-10"/>
        </w:rPr>
      </w:pPr>
    </w:p>
    <w:p w14:paraId="079F1B97" w14:textId="77777777" w:rsidR="00F51A83" w:rsidRDefault="00F51A83">
      <w:pPr>
        <w:tabs>
          <w:tab w:val="left" w:pos="426"/>
        </w:tabs>
        <w:jc w:val="both"/>
        <w:rPr>
          <w:rFonts w:ascii="Marianne" w:hAnsi="Marianne" w:cs="Arial"/>
          <w:spacing w:val="-10"/>
        </w:rPr>
      </w:pPr>
    </w:p>
    <w:p w14:paraId="7DF21CBC" w14:textId="77777777" w:rsidR="00F51A83" w:rsidRDefault="00F51A83">
      <w:pPr>
        <w:tabs>
          <w:tab w:val="left" w:pos="426"/>
        </w:tabs>
        <w:jc w:val="both"/>
        <w:rPr>
          <w:rFonts w:ascii="Marianne" w:hAnsi="Marianne" w:cs="Arial"/>
          <w:spacing w:val="-10"/>
        </w:rPr>
      </w:pPr>
    </w:p>
    <w:p w14:paraId="4C4550EE" w14:textId="77777777" w:rsidR="00F51A83" w:rsidRDefault="00F51A83">
      <w:pPr>
        <w:tabs>
          <w:tab w:val="left" w:pos="426"/>
        </w:tabs>
        <w:jc w:val="both"/>
        <w:rPr>
          <w:rFonts w:ascii="Marianne" w:hAnsi="Marianne" w:cs="Arial"/>
          <w:spacing w:val="-10"/>
        </w:rPr>
      </w:pPr>
    </w:p>
    <w:p w14:paraId="1A3EA563" w14:textId="77777777" w:rsidR="00F51A83" w:rsidRDefault="00F51A83">
      <w:pPr>
        <w:tabs>
          <w:tab w:val="left" w:pos="426"/>
        </w:tabs>
        <w:jc w:val="both"/>
        <w:rPr>
          <w:rFonts w:ascii="Marianne" w:hAnsi="Marianne" w:cs="Arial"/>
          <w:spacing w:val="-10"/>
        </w:rPr>
      </w:pPr>
    </w:p>
    <w:p w14:paraId="705B8228" w14:textId="77777777" w:rsidR="00F51A83" w:rsidRDefault="00F51A8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019D2568" w14:textId="77777777" w:rsidR="00F51A83" w:rsidRDefault="00F51A83">
      <w:pPr>
        <w:tabs>
          <w:tab w:val="left" w:pos="426"/>
        </w:tabs>
        <w:jc w:val="both"/>
        <w:rPr>
          <w:rFonts w:ascii="Marianne" w:hAnsi="Marianne" w:cs="Arial"/>
          <w:spacing w:val="-10"/>
          <w:sz w:val="22"/>
          <w:szCs w:val="22"/>
        </w:rPr>
      </w:pPr>
    </w:p>
    <w:p w14:paraId="04B0B76A" w14:textId="77777777" w:rsidR="00F51A83" w:rsidRDefault="00F51A83">
      <w:pPr>
        <w:tabs>
          <w:tab w:val="left" w:pos="426"/>
        </w:tabs>
        <w:jc w:val="both"/>
        <w:rPr>
          <w:rFonts w:ascii="Marianne" w:hAnsi="Marianne" w:cs="Arial"/>
          <w:spacing w:val="-10"/>
          <w:sz w:val="22"/>
          <w:szCs w:val="22"/>
        </w:rPr>
      </w:pPr>
    </w:p>
    <w:p w14:paraId="0A790C91" w14:textId="77777777" w:rsidR="00F51A83" w:rsidRDefault="00F51A83">
      <w:pPr>
        <w:tabs>
          <w:tab w:val="left" w:pos="426"/>
        </w:tabs>
        <w:jc w:val="both"/>
        <w:rPr>
          <w:rFonts w:ascii="Marianne" w:hAnsi="Marianne" w:cs="Arial"/>
          <w:spacing w:val="-10"/>
          <w:sz w:val="22"/>
          <w:szCs w:val="22"/>
        </w:rPr>
      </w:pPr>
    </w:p>
    <w:p w14:paraId="60E3D858" w14:textId="77777777" w:rsidR="00F51A83" w:rsidRDefault="00F51A83">
      <w:pPr>
        <w:tabs>
          <w:tab w:val="left" w:pos="426"/>
        </w:tabs>
        <w:jc w:val="both"/>
        <w:rPr>
          <w:rFonts w:ascii="Marianne" w:hAnsi="Marianne" w:cs="Arial"/>
          <w:spacing w:val="-10"/>
          <w:sz w:val="22"/>
          <w:szCs w:val="22"/>
        </w:rPr>
      </w:pPr>
    </w:p>
    <w:p w14:paraId="1FEF9559" w14:textId="77777777" w:rsidR="00F51A83" w:rsidRDefault="00F51A83">
      <w:pPr>
        <w:tabs>
          <w:tab w:val="left" w:pos="426"/>
        </w:tabs>
        <w:jc w:val="both"/>
        <w:rPr>
          <w:rFonts w:ascii="Marianne" w:hAnsi="Marianne" w:cs="Arial"/>
          <w:spacing w:val="-10"/>
          <w:sz w:val="22"/>
          <w:szCs w:val="22"/>
        </w:rPr>
      </w:pPr>
    </w:p>
    <w:p w14:paraId="45413A2B" w14:textId="77777777" w:rsidR="00F51A83" w:rsidRDefault="00F51A83">
      <w:pPr>
        <w:tabs>
          <w:tab w:val="left" w:pos="426"/>
        </w:tabs>
        <w:jc w:val="both"/>
        <w:rPr>
          <w:rFonts w:ascii="Marianne" w:hAnsi="Marianne" w:cs="Arial"/>
          <w:spacing w:val="-10"/>
          <w:sz w:val="22"/>
          <w:szCs w:val="22"/>
        </w:rPr>
      </w:pPr>
    </w:p>
    <w:p w14:paraId="72615E5B" w14:textId="77777777" w:rsidR="00F51A83" w:rsidRDefault="00F51A83">
      <w:pPr>
        <w:tabs>
          <w:tab w:val="left" w:pos="426"/>
        </w:tabs>
        <w:jc w:val="both"/>
        <w:rPr>
          <w:rFonts w:ascii="Marianne" w:hAnsi="Marianne" w:cs="Arial"/>
          <w:spacing w:val="-10"/>
          <w:sz w:val="22"/>
          <w:szCs w:val="22"/>
        </w:rPr>
      </w:pPr>
    </w:p>
    <w:p w14:paraId="1C6DC7FD" w14:textId="77777777" w:rsidR="00F51A83" w:rsidRDefault="00F51A83">
      <w:pPr>
        <w:tabs>
          <w:tab w:val="left" w:pos="426"/>
        </w:tabs>
        <w:jc w:val="both"/>
        <w:rPr>
          <w:rFonts w:ascii="Marianne" w:hAnsi="Marianne" w:cs="Arial"/>
          <w:spacing w:val="-10"/>
          <w:sz w:val="22"/>
          <w:szCs w:val="22"/>
        </w:rPr>
      </w:pPr>
    </w:p>
    <w:p w14:paraId="3A9E035C" w14:textId="77777777" w:rsidR="00F51A83" w:rsidRDefault="00F51A83">
      <w:pPr>
        <w:tabs>
          <w:tab w:val="left" w:pos="426"/>
        </w:tabs>
        <w:jc w:val="both"/>
        <w:rPr>
          <w:rFonts w:ascii="Marianne" w:hAnsi="Marianne" w:cs="Arial"/>
          <w:spacing w:val="-10"/>
          <w:sz w:val="22"/>
          <w:szCs w:val="22"/>
        </w:rPr>
      </w:pPr>
    </w:p>
    <w:p w14:paraId="5AF3C114" w14:textId="77777777" w:rsidR="00F51A83" w:rsidRDefault="00F51A83">
      <w:pPr>
        <w:tabs>
          <w:tab w:val="left" w:pos="426"/>
        </w:tabs>
        <w:jc w:val="both"/>
        <w:rPr>
          <w:rFonts w:ascii="Marianne" w:hAnsi="Marianne" w:cs="Arial"/>
          <w:spacing w:val="-10"/>
          <w:sz w:val="22"/>
          <w:szCs w:val="22"/>
        </w:rPr>
      </w:pPr>
    </w:p>
    <w:p w14:paraId="5443023E" w14:textId="77777777" w:rsidR="00F51A83" w:rsidRDefault="00F51A83">
      <w:pPr>
        <w:tabs>
          <w:tab w:val="left" w:pos="426"/>
        </w:tabs>
        <w:jc w:val="both"/>
        <w:rPr>
          <w:rFonts w:ascii="Marianne" w:hAnsi="Marianne" w:cs="Arial"/>
          <w:spacing w:val="-10"/>
          <w:sz w:val="22"/>
          <w:szCs w:val="22"/>
        </w:rPr>
      </w:pPr>
    </w:p>
    <w:p w14:paraId="29B9E688" w14:textId="77777777" w:rsidR="00F51A83" w:rsidRDefault="00F51A83">
      <w:pPr>
        <w:tabs>
          <w:tab w:val="left" w:pos="426"/>
        </w:tabs>
        <w:jc w:val="both"/>
        <w:rPr>
          <w:rFonts w:ascii="Marianne" w:hAnsi="Marianne" w:cs="Arial"/>
          <w:spacing w:val="-10"/>
          <w:sz w:val="22"/>
          <w:szCs w:val="22"/>
        </w:rPr>
      </w:pPr>
    </w:p>
    <w:p w14:paraId="5BCDB95C" w14:textId="77777777" w:rsidR="00F51A83" w:rsidRDefault="00F51A83">
      <w:pPr>
        <w:tabs>
          <w:tab w:val="left" w:pos="426"/>
        </w:tabs>
        <w:jc w:val="both"/>
        <w:rPr>
          <w:rFonts w:ascii="Marianne" w:hAnsi="Marianne" w:cs="Arial"/>
          <w:spacing w:val="-10"/>
          <w:sz w:val="22"/>
          <w:szCs w:val="22"/>
        </w:rPr>
      </w:pPr>
    </w:p>
    <w:p w14:paraId="7E4CE2F9" w14:textId="77777777" w:rsidR="00F51A83" w:rsidRDefault="00F51A83">
      <w:pPr>
        <w:tabs>
          <w:tab w:val="left" w:pos="426"/>
        </w:tabs>
        <w:jc w:val="both"/>
        <w:rPr>
          <w:rFonts w:ascii="Marianne" w:hAnsi="Marianne" w:cs="Arial"/>
          <w:spacing w:val="-10"/>
          <w:sz w:val="22"/>
          <w:szCs w:val="22"/>
        </w:rPr>
      </w:pPr>
    </w:p>
    <w:p w14:paraId="66AC6184" w14:textId="77777777" w:rsidR="00F51A83" w:rsidRDefault="00F51A83">
      <w:pPr>
        <w:tabs>
          <w:tab w:val="left" w:pos="426"/>
        </w:tabs>
        <w:jc w:val="both"/>
        <w:rPr>
          <w:rFonts w:ascii="Marianne" w:hAnsi="Marianne" w:cs="Arial"/>
          <w:spacing w:val="-10"/>
          <w:sz w:val="22"/>
          <w:szCs w:val="22"/>
        </w:rPr>
      </w:pPr>
    </w:p>
    <w:p w14:paraId="7E25F6EA" w14:textId="77777777" w:rsidR="00F51A83" w:rsidRDefault="00F51A83">
      <w:pPr>
        <w:tabs>
          <w:tab w:val="left" w:pos="426"/>
        </w:tabs>
        <w:jc w:val="both"/>
        <w:rPr>
          <w:rFonts w:ascii="Marianne" w:hAnsi="Marianne" w:cs="Arial"/>
          <w:spacing w:val="-10"/>
          <w:sz w:val="22"/>
          <w:szCs w:val="22"/>
        </w:rPr>
      </w:pPr>
    </w:p>
    <w:p w14:paraId="117E79C7" w14:textId="77777777" w:rsidR="00F51A83" w:rsidRDefault="00F51A83">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F51A8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80738" w14:textId="77777777" w:rsidR="00266638" w:rsidRDefault="00266638">
      <w:r>
        <w:separator/>
      </w:r>
    </w:p>
  </w:endnote>
  <w:endnote w:type="continuationSeparator" w:id="0">
    <w:p w14:paraId="3C356DB3" w14:textId="77777777" w:rsidR="00266638" w:rsidRDefault="0026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Andale Sans UI">
    <w:altName w:val="Calibri"/>
    <w:charset w:val="00"/>
    <w:family w:val="auto"/>
    <w:pitch w:val="variable"/>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51A83" w14:paraId="5FB34650" w14:textId="77777777">
      <w:trPr>
        <w:tblHeader/>
      </w:trPr>
      <w:tc>
        <w:tcPr>
          <w:tcW w:w="3513" w:type="dxa"/>
          <w:shd w:val="clear" w:color="auto" w:fill="66CCFF"/>
        </w:tcPr>
        <w:p w14:paraId="687C70F2" w14:textId="77777777" w:rsidR="00F51A83" w:rsidRDefault="00F51A8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905DD44" w14:textId="0716A931" w:rsidR="00F51A83" w:rsidRDefault="009F2515">
          <w:pPr>
            <w:shd w:val="clear" w:color="auto" w:fill="66CCFF"/>
            <w:snapToGrid w:val="0"/>
            <w:jc w:val="center"/>
            <w:rPr>
              <w:rFonts w:ascii="Marianne" w:hAnsi="Marianne" w:cs="Arial"/>
              <w:b/>
              <w:bCs/>
            </w:rPr>
          </w:pPr>
          <w:r w:rsidRPr="009F2515">
            <w:rPr>
              <w:rFonts w:ascii="Marianne" w:hAnsi="Marianne" w:cs="Arial"/>
              <w:b/>
              <w:i/>
              <w:iCs/>
            </w:rPr>
            <w:t>202</w:t>
          </w:r>
          <w:r w:rsidR="00BE06EF">
            <w:rPr>
              <w:rFonts w:ascii="Marianne" w:hAnsi="Marianne" w:cs="Arial"/>
              <w:b/>
              <w:i/>
              <w:iCs/>
            </w:rPr>
            <w:t>522101540</w:t>
          </w:r>
        </w:p>
      </w:tc>
      <w:tc>
        <w:tcPr>
          <w:tcW w:w="900" w:type="dxa"/>
          <w:shd w:val="clear" w:color="auto" w:fill="66CCFF"/>
        </w:tcPr>
        <w:p w14:paraId="41063C04" w14:textId="77777777" w:rsidR="00F51A83" w:rsidRDefault="00F51A8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273935C7" w14:textId="77777777" w:rsidR="00F51A83" w:rsidRDefault="00F51A8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58D0E257" w14:textId="77777777" w:rsidR="00F51A83" w:rsidRDefault="00F51A8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08815A5" w14:textId="77777777" w:rsidR="00F51A83" w:rsidRDefault="00F51A8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7B9D5010" w14:textId="77777777" w:rsidR="00F51A83" w:rsidRDefault="00F51A8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39A60" w14:textId="77777777" w:rsidR="00266638" w:rsidRDefault="00266638">
      <w:r>
        <w:separator/>
      </w:r>
    </w:p>
  </w:footnote>
  <w:footnote w:type="continuationSeparator" w:id="0">
    <w:p w14:paraId="299B40C5" w14:textId="77777777" w:rsidR="00266638" w:rsidRDefault="00266638">
      <w:r>
        <w:continuationSeparator/>
      </w:r>
    </w:p>
  </w:footnote>
  <w:footnote w:id="1">
    <w:p w14:paraId="27E69A32" w14:textId="77777777" w:rsidR="00F51A83" w:rsidRDefault="00F51A8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4B64428" w14:textId="77777777"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F61A41F" w14:textId="77777777" w:rsidR="00F51A83" w:rsidRDefault="00F51A8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FE22131" w14:textId="77777777" w:rsidR="00F51A83" w:rsidRDefault="00F51A8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282224706">
    <w:abstractNumId w:val="0"/>
  </w:num>
  <w:num w:numId="2" w16cid:durableId="287127212">
    <w:abstractNumId w:val="1"/>
  </w:num>
  <w:num w:numId="3" w16cid:durableId="1978681246">
    <w:abstractNumId w:val="2"/>
  </w:num>
  <w:num w:numId="4" w16cid:durableId="563953581">
    <w:abstractNumId w:val="0"/>
  </w:num>
  <w:num w:numId="5" w16cid:durableId="812793400">
    <w:abstractNumId w:val="3"/>
  </w:num>
  <w:num w:numId="6" w16cid:durableId="1272739335">
    <w:abstractNumId w:val="5"/>
  </w:num>
  <w:num w:numId="7" w16cid:durableId="1985887264">
    <w:abstractNumId w:val="9"/>
  </w:num>
  <w:num w:numId="8" w16cid:durableId="1184251624">
    <w:abstractNumId w:val="7"/>
  </w:num>
  <w:num w:numId="9" w16cid:durableId="655113921">
    <w:abstractNumId w:val="6"/>
  </w:num>
  <w:num w:numId="10" w16cid:durableId="856194052">
    <w:abstractNumId w:val="3"/>
  </w:num>
  <w:num w:numId="11" w16cid:durableId="1467818619">
    <w:abstractNumId w:val="4"/>
  </w:num>
  <w:num w:numId="12" w16cid:durableId="17259055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A6"/>
    <w:rsid w:val="000E42D8"/>
    <w:rsid w:val="0026301B"/>
    <w:rsid w:val="00266638"/>
    <w:rsid w:val="002C0A25"/>
    <w:rsid w:val="004246A7"/>
    <w:rsid w:val="00631B2B"/>
    <w:rsid w:val="00681A7E"/>
    <w:rsid w:val="006A13A6"/>
    <w:rsid w:val="008C7A3E"/>
    <w:rsid w:val="009F2515"/>
    <w:rsid w:val="00BE06EF"/>
    <w:rsid w:val="00D67A99"/>
    <w:rsid w:val="00D91772"/>
    <w:rsid w:val="00F51A83"/>
    <w:rsid w:val="00F96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707007"/>
  <w15:chartTrackingRefBased/>
  <w15:docId w15:val="{14D10CF7-F413-4339-B5A2-87BCA506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Standard">
    <w:name w:val="Standard"/>
    <w:autoRedefine/>
    <w:rsid w:val="006A13A6"/>
    <w:pPr>
      <w:widowControl w:val="0"/>
      <w:suppressAutoHyphens/>
      <w:autoSpaceDN w:val="0"/>
      <w:spacing w:before="57"/>
      <w:jc w:val="both"/>
      <w:textAlignment w:val="center"/>
    </w:pPr>
    <w:rPr>
      <w:rFonts w:ascii="Arial" w:eastAsia="Andale Sans UI" w:hAnsi="Arial" w:cs="Tahoma"/>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F4735-E5D8-409E-963F-EF22F6C5E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3515</Words>
  <Characters>19335</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22805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Kenza EL KOUHEN</cp:lastModifiedBy>
  <cp:revision>10</cp:revision>
  <cp:lastPrinted>2023-09-26T08:15:00Z</cp:lastPrinted>
  <dcterms:created xsi:type="dcterms:W3CDTF">2024-01-08T08:02:00Z</dcterms:created>
  <dcterms:modified xsi:type="dcterms:W3CDTF">2025-10-31T16:03:00Z</dcterms:modified>
</cp:coreProperties>
</file>